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F03F1" w14:textId="77777777" w:rsidR="00A23B3E" w:rsidRDefault="00A23B3E" w:rsidP="00584FA1">
      <w:pPr>
        <w:pStyle w:val="Titolo2"/>
        <w:rPr>
          <w:sz w:val="20"/>
          <w:szCs w:val="20"/>
        </w:rPr>
      </w:pPr>
      <w:r>
        <w:t>Allegato</w:t>
      </w:r>
    </w:p>
    <w:p w14:paraId="1AB6E076" w14:textId="77777777" w:rsidR="00A23B3E" w:rsidRDefault="00A23B3E" w:rsidP="0029453A">
      <w:pPr>
        <w:spacing w:before="0" w:after="0"/>
        <w:ind w:right="43"/>
        <w:rPr>
          <w:sz w:val="20"/>
          <w:szCs w:val="20"/>
        </w:rPr>
      </w:pPr>
    </w:p>
    <w:p w14:paraId="74CDD346" w14:textId="77777777" w:rsidR="00A23B3E" w:rsidRDefault="00A23B3E" w:rsidP="0029453A">
      <w:pPr>
        <w:pStyle w:val="Annexetitre"/>
        <w:spacing w:before="0" w:after="0"/>
        <w:ind w:right="43"/>
        <w:jc w:val="both"/>
        <w:rPr>
          <w:caps/>
          <w:sz w:val="16"/>
          <w:szCs w:val="16"/>
          <w:u w:val="none"/>
        </w:rPr>
      </w:pPr>
    </w:p>
    <w:p w14:paraId="172F1E6A" w14:textId="77777777" w:rsidR="00A23B3E" w:rsidRDefault="00A23B3E" w:rsidP="0029453A">
      <w:pPr>
        <w:pStyle w:val="Annexetitre"/>
        <w:spacing w:before="0" w:after="0"/>
        <w:ind w:right="43"/>
      </w:pPr>
      <w:r>
        <w:rPr>
          <w:caps/>
          <w:sz w:val="16"/>
          <w:szCs w:val="16"/>
          <w:u w:val="none"/>
        </w:rPr>
        <w:t>Modello di formulario peril documento di gara unico europeo (DGUE)</w:t>
      </w:r>
    </w:p>
    <w:p w14:paraId="05AE9743" w14:textId="77777777" w:rsidR="00A23B3E" w:rsidRDefault="00A23B3E" w:rsidP="0029453A">
      <w:pPr>
        <w:spacing w:before="0" w:after="0"/>
        <w:ind w:right="43"/>
      </w:pPr>
    </w:p>
    <w:p w14:paraId="15ED9526" w14:textId="77777777" w:rsidR="00A23B3E" w:rsidRDefault="00A23B3E" w:rsidP="00A94EF4">
      <w:pPr>
        <w:pStyle w:val="ChapterTitle"/>
        <w:spacing w:before="0" w:after="0"/>
        <w:ind w:right="43"/>
        <w:jc w:val="both"/>
      </w:pPr>
      <w:r>
        <w:rPr>
          <w:sz w:val="18"/>
          <w:szCs w:val="18"/>
        </w:rPr>
        <w:t>Parte I: Informazioni sulla procedura di appalto e sull'amministrazione aggiudicatrice o ente aggiudicatore</w:t>
      </w:r>
    </w:p>
    <w:p w14:paraId="567F81EF" w14:textId="77777777" w:rsidR="00A23B3E" w:rsidRDefault="00A23B3E" w:rsidP="0029453A">
      <w:pPr>
        <w:pBdr>
          <w:top w:val="single" w:sz="4" w:space="1" w:color="00000A"/>
          <w:left w:val="single" w:sz="4" w:space="4" w:color="00000A"/>
          <w:bottom w:val="single" w:sz="4" w:space="1" w:color="00000A"/>
          <w:right w:val="single" w:sz="4" w:space="4" w:color="00000A"/>
        </w:pBdr>
        <w:shd w:val="clear" w:color="auto" w:fill="BFBFBF"/>
        <w:ind w:right="43"/>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74A89153" w14:textId="50DBB9F9" w:rsidR="00A23B3E" w:rsidRPr="00A94EF4" w:rsidRDefault="00A23B3E" w:rsidP="00260BFF">
      <w:pPr>
        <w:pBdr>
          <w:top w:val="single" w:sz="4" w:space="1" w:color="00000A"/>
          <w:left w:val="single" w:sz="4" w:space="4" w:color="00000A"/>
          <w:bottom w:val="single" w:sz="4" w:space="1" w:color="00000A"/>
          <w:right w:val="single" w:sz="4" w:space="4" w:color="00000A"/>
        </w:pBdr>
        <w:shd w:val="clear" w:color="auto" w:fill="BFBFBF"/>
        <w:ind w:right="43"/>
        <w:rPr>
          <w:rFonts w:ascii="Arial" w:hAnsi="Arial" w:cs="Arial"/>
          <w:b/>
          <w:sz w:val="15"/>
          <w:szCs w:val="15"/>
          <w:highlight w:val="yellow"/>
        </w:rPr>
      </w:pPr>
      <w:r w:rsidRPr="00260BFF">
        <w:rPr>
          <w:rFonts w:ascii="Arial" w:hAnsi="Arial" w:cs="Arial"/>
          <w:b/>
          <w:sz w:val="15"/>
          <w:szCs w:val="15"/>
        </w:rPr>
        <w:t xml:space="preserve">GUUE numero </w:t>
      </w:r>
      <w:r w:rsidR="00260BFF" w:rsidRPr="00260BFF">
        <w:rPr>
          <w:rFonts w:ascii="Arial" w:hAnsi="Arial" w:cs="Arial"/>
          <w:b/>
          <w:sz w:val="15"/>
          <w:szCs w:val="15"/>
        </w:rPr>
        <w:t>GU/S S146 466339-2023-IT, data 01/08/2023</w:t>
      </w:r>
    </w:p>
    <w:p w14:paraId="01DC25C0" w14:textId="74F9A19E" w:rsidR="00A23B3E" w:rsidRPr="005C514C" w:rsidRDefault="00A23B3E" w:rsidP="0029453A">
      <w:pPr>
        <w:pBdr>
          <w:top w:val="single" w:sz="4" w:space="1" w:color="00000A"/>
          <w:left w:val="single" w:sz="4" w:space="4" w:color="00000A"/>
          <w:bottom w:val="single" w:sz="4" w:space="1" w:color="00000A"/>
          <w:right w:val="single" w:sz="4" w:space="4" w:color="00000A"/>
        </w:pBdr>
        <w:shd w:val="clear" w:color="auto" w:fill="BFBFBF"/>
        <w:ind w:right="43"/>
        <w:rPr>
          <w:rFonts w:ascii="Arial" w:hAnsi="Arial" w:cs="Arial"/>
          <w:b/>
          <w:w w:val="0"/>
          <w:sz w:val="15"/>
          <w:szCs w:val="15"/>
        </w:rPr>
      </w:pPr>
      <w:r w:rsidRPr="00E76943">
        <w:rPr>
          <w:rFonts w:ascii="Arial" w:hAnsi="Arial" w:cs="Arial"/>
          <w:b/>
          <w:sz w:val="15"/>
          <w:szCs w:val="15"/>
        </w:rPr>
        <w:t xml:space="preserve">Numero dell'avviso nella </w:t>
      </w:r>
      <w:r w:rsidRPr="005C514C">
        <w:rPr>
          <w:rFonts w:ascii="Arial" w:hAnsi="Arial" w:cs="Arial"/>
          <w:b/>
          <w:sz w:val="15"/>
          <w:szCs w:val="15"/>
        </w:rPr>
        <w:t>GU</w:t>
      </w:r>
      <w:r w:rsidR="00E76943" w:rsidRPr="005C514C">
        <w:rPr>
          <w:rFonts w:ascii="Arial" w:hAnsi="Arial" w:cs="Arial"/>
          <w:b/>
          <w:sz w:val="15"/>
          <w:szCs w:val="15"/>
        </w:rPr>
        <w:t>RI V Serie speciale n. 88 del 2 agosto 2023</w:t>
      </w:r>
    </w:p>
    <w:p w14:paraId="75A0EF51" w14:textId="77777777" w:rsidR="00A23B3E" w:rsidRDefault="00A23B3E" w:rsidP="0029453A">
      <w:pPr>
        <w:pBdr>
          <w:top w:val="single" w:sz="4" w:space="1" w:color="00000A"/>
          <w:left w:val="single" w:sz="4" w:space="4" w:color="00000A"/>
          <w:bottom w:val="single" w:sz="4" w:space="1" w:color="00000A"/>
          <w:right w:val="single" w:sz="4" w:space="4" w:color="00000A"/>
        </w:pBdr>
        <w:shd w:val="clear" w:color="auto" w:fill="BFBFBF"/>
        <w:ind w:right="43"/>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3A09FBF3" w14:textId="77777777" w:rsidR="00A23B3E" w:rsidRDefault="00A23B3E" w:rsidP="0029453A">
      <w:pPr>
        <w:pBdr>
          <w:top w:val="single" w:sz="4" w:space="1" w:color="00000A"/>
          <w:left w:val="single" w:sz="4" w:space="4" w:color="00000A"/>
          <w:bottom w:val="single" w:sz="4" w:space="1" w:color="00000A"/>
          <w:right w:val="single" w:sz="4" w:space="4" w:color="00000A"/>
        </w:pBdr>
        <w:shd w:val="clear" w:color="auto" w:fill="BFBFBF"/>
        <w:ind w:right="43"/>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14:paraId="2C137E0F" w14:textId="77777777" w:rsidR="00FB3543" w:rsidRDefault="00FB3543" w:rsidP="0029453A">
      <w:pPr>
        <w:pStyle w:val="SectionTitle"/>
        <w:spacing w:before="0" w:after="0"/>
        <w:ind w:right="43"/>
        <w:jc w:val="both"/>
        <w:rPr>
          <w:rFonts w:ascii="Arial" w:hAnsi="Arial" w:cs="Arial"/>
          <w:b w:val="0"/>
          <w:caps/>
          <w:sz w:val="16"/>
          <w:szCs w:val="16"/>
        </w:rPr>
      </w:pPr>
    </w:p>
    <w:p w14:paraId="02D7C4B1" w14:textId="77777777" w:rsidR="00A23B3E" w:rsidRDefault="00A23B3E" w:rsidP="0029453A">
      <w:pPr>
        <w:pStyle w:val="SectionTitle"/>
        <w:ind w:right="43"/>
        <w:rPr>
          <w:rFonts w:ascii="Arial" w:hAnsi="Arial" w:cs="Arial"/>
          <w:w w:val="0"/>
          <w:sz w:val="15"/>
          <w:szCs w:val="15"/>
        </w:rPr>
      </w:pPr>
      <w:r>
        <w:rPr>
          <w:rFonts w:ascii="Arial" w:hAnsi="Arial" w:cs="Arial"/>
          <w:b w:val="0"/>
          <w:caps/>
          <w:sz w:val="16"/>
          <w:szCs w:val="16"/>
        </w:rPr>
        <w:t>Informazioni sulla procedura di appalto</w:t>
      </w:r>
    </w:p>
    <w:p w14:paraId="2AA17978" w14:textId="77777777" w:rsidR="00A23B3E" w:rsidRPr="003A443E" w:rsidRDefault="00A23B3E" w:rsidP="003876C1">
      <w:pPr>
        <w:pBdr>
          <w:top w:val="single" w:sz="4" w:space="1" w:color="00000A"/>
          <w:left w:val="single" w:sz="4" w:space="4" w:color="00000A"/>
          <w:bottom w:val="single" w:sz="4" w:space="1" w:color="00000A"/>
          <w:right w:val="single" w:sz="4" w:space="5" w:color="00000A"/>
        </w:pBdr>
        <w:shd w:val="clear" w:color="auto" w:fill="BFBFBF"/>
        <w:ind w:right="43"/>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351" w:type="dxa"/>
        <w:tblInd w:w="-131" w:type="dxa"/>
        <w:tblLayout w:type="fixed"/>
        <w:tblCellMar>
          <w:left w:w="93" w:type="dxa"/>
        </w:tblCellMar>
        <w:tblLook w:val="0000" w:firstRow="0" w:lastRow="0" w:firstColumn="0" w:lastColumn="0" w:noHBand="0" w:noVBand="0"/>
      </w:tblPr>
      <w:tblGrid>
        <w:gridCol w:w="4755"/>
        <w:gridCol w:w="4596"/>
      </w:tblGrid>
      <w:tr w:rsidR="00A23B3E" w14:paraId="1E10306B" w14:textId="77777777" w:rsidTr="003876C1">
        <w:trPr>
          <w:trHeight w:val="349"/>
        </w:trPr>
        <w:tc>
          <w:tcPr>
            <w:tcW w:w="4755" w:type="dxa"/>
            <w:tcBorders>
              <w:top w:val="single" w:sz="4" w:space="0" w:color="00000A"/>
              <w:left w:val="single" w:sz="4" w:space="0" w:color="00000A"/>
              <w:bottom w:val="single" w:sz="4" w:space="0" w:color="00000A"/>
              <w:right w:val="single" w:sz="4" w:space="0" w:color="00000A"/>
            </w:tcBorders>
            <w:shd w:val="clear" w:color="auto" w:fill="FFFFFF"/>
          </w:tcPr>
          <w:p w14:paraId="0FBDA8CC" w14:textId="77777777" w:rsidR="00A23B3E" w:rsidRDefault="00A23B3E" w:rsidP="0029453A">
            <w:pPr>
              <w:ind w:right="43"/>
            </w:pPr>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596" w:type="dxa"/>
            <w:tcBorders>
              <w:top w:val="single" w:sz="4" w:space="0" w:color="00000A"/>
              <w:left w:val="single" w:sz="4" w:space="0" w:color="00000A"/>
              <w:bottom w:val="single" w:sz="4" w:space="0" w:color="00000A"/>
              <w:right w:val="single" w:sz="4" w:space="0" w:color="00000A"/>
            </w:tcBorders>
            <w:shd w:val="clear" w:color="auto" w:fill="FFFFFF"/>
          </w:tcPr>
          <w:p w14:paraId="7A014710" w14:textId="77777777" w:rsidR="00A23B3E" w:rsidRDefault="00A23B3E" w:rsidP="0029453A">
            <w:pPr>
              <w:ind w:right="43"/>
            </w:pPr>
            <w:r>
              <w:rPr>
                <w:rFonts w:ascii="Arial" w:hAnsi="Arial" w:cs="Arial"/>
                <w:b/>
                <w:sz w:val="14"/>
                <w:szCs w:val="14"/>
              </w:rPr>
              <w:t>Risposta:</w:t>
            </w:r>
          </w:p>
        </w:tc>
      </w:tr>
      <w:tr w:rsidR="00A23B3E" w14:paraId="0B0BD9C3" w14:textId="77777777" w:rsidTr="003876C1">
        <w:trPr>
          <w:trHeight w:val="349"/>
        </w:trPr>
        <w:tc>
          <w:tcPr>
            <w:tcW w:w="4755" w:type="dxa"/>
            <w:tcBorders>
              <w:top w:val="single" w:sz="4" w:space="0" w:color="00000A"/>
              <w:left w:val="single" w:sz="4" w:space="0" w:color="00000A"/>
              <w:bottom w:val="single" w:sz="4" w:space="0" w:color="00000A"/>
              <w:right w:val="single" w:sz="4" w:space="0" w:color="00000A"/>
            </w:tcBorders>
            <w:shd w:val="clear" w:color="auto" w:fill="FFFFFF"/>
          </w:tcPr>
          <w:p w14:paraId="6E1E393B" w14:textId="77777777" w:rsidR="00E43DF2" w:rsidRDefault="00A23B3E" w:rsidP="0029453A">
            <w:pPr>
              <w:ind w:right="43"/>
              <w:rPr>
                <w:rFonts w:ascii="Arial" w:hAnsi="Arial" w:cs="Arial"/>
                <w:color w:val="000000"/>
                <w:sz w:val="14"/>
                <w:szCs w:val="14"/>
              </w:rPr>
            </w:pPr>
            <w:r w:rsidRPr="003A443E">
              <w:rPr>
                <w:rFonts w:ascii="Arial" w:hAnsi="Arial" w:cs="Arial"/>
                <w:color w:val="000000"/>
                <w:sz w:val="14"/>
                <w:szCs w:val="14"/>
              </w:rPr>
              <w:t xml:space="preserve">Nome: </w:t>
            </w:r>
          </w:p>
          <w:p w14:paraId="18868DC3" w14:textId="77777777" w:rsidR="00A23B3E" w:rsidRPr="00E43DF2" w:rsidRDefault="00A23B3E" w:rsidP="0029453A">
            <w:pPr>
              <w:ind w:right="43"/>
              <w:rPr>
                <w:rFonts w:ascii="Arial" w:hAnsi="Arial" w:cs="Arial"/>
                <w:color w:val="000000"/>
                <w:sz w:val="14"/>
                <w:szCs w:val="14"/>
              </w:rPr>
            </w:pPr>
            <w:r w:rsidRPr="003A443E">
              <w:rPr>
                <w:rFonts w:ascii="Arial" w:hAnsi="Arial" w:cs="Arial"/>
                <w:color w:val="000000"/>
                <w:sz w:val="14"/>
                <w:szCs w:val="14"/>
              </w:rPr>
              <w:t xml:space="preserve">Codice fiscale </w:t>
            </w:r>
          </w:p>
        </w:tc>
        <w:tc>
          <w:tcPr>
            <w:tcW w:w="4596" w:type="dxa"/>
            <w:tcBorders>
              <w:top w:val="single" w:sz="4" w:space="0" w:color="00000A"/>
              <w:left w:val="single" w:sz="4" w:space="0" w:color="00000A"/>
              <w:bottom w:val="single" w:sz="4" w:space="0" w:color="00000A"/>
              <w:right w:val="single" w:sz="4" w:space="0" w:color="00000A"/>
            </w:tcBorders>
            <w:shd w:val="clear" w:color="auto" w:fill="FFFFFF"/>
          </w:tcPr>
          <w:p w14:paraId="7CF93918" w14:textId="77777777" w:rsidR="00E43DF2" w:rsidRDefault="00E43DF2" w:rsidP="00E43DF2">
            <w:pPr>
              <w:rPr>
                <w:rFonts w:ascii="Arial" w:hAnsi="Arial" w:cs="Arial"/>
                <w:color w:val="000000"/>
                <w:sz w:val="14"/>
                <w:szCs w:val="14"/>
              </w:rPr>
            </w:pPr>
            <w:r>
              <w:rPr>
                <w:rFonts w:ascii="Arial" w:hAnsi="Arial" w:cs="Arial"/>
                <w:color w:val="000000"/>
                <w:sz w:val="14"/>
                <w:szCs w:val="14"/>
              </w:rPr>
              <w:t>Agenzia del Demanio – Struttura per la Progettazione</w:t>
            </w:r>
          </w:p>
          <w:p w14:paraId="001043F6" w14:textId="77777777" w:rsidR="00A23B3E" w:rsidRPr="003A443E" w:rsidRDefault="00E43DF2" w:rsidP="00E43DF2">
            <w:pPr>
              <w:ind w:right="43"/>
              <w:rPr>
                <w:color w:val="000000"/>
              </w:rPr>
            </w:pPr>
            <w:r>
              <w:rPr>
                <w:rFonts w:ascii="Arial" w:hAnsi="Arial" w:cs="Arial"/>
                <w:color w:val="000000"/>
                <w:sz w:val="14"/>
                <w:szCs w:val="14"/>
              </w:rPr>
              <w:t>06340981007</w:t>
            </w:r>
          </w:p>
        </w:tc>
      </w:tr>
      <w:tr w:rsidR="00A23B3E" w14:paraId="27927D1D" w14:textId="77777777" w:rsidTr="003876C1">
        <w:trPr>
          <w:trHeight w:val="485"/>
        </w:trPr>
        <w:tc>
          <w:tcPr>
            <w:tcW w:w="4755" w:type="dxa"/>
            <w:tcBorders>
              <w:top w:val="single" w:sz="4" w:space="0" w:color="00000A"/>
              <w:left w:val="single" w:sz="4" w:space="0" w:color="00000A"/>
              <w:bottom w:val="single" w:sz="4" w:space="0" w:color="00000A"/>
              <w:right w:val="single" w:sz="4" w:space="0" w:color="00000A"/>
            </w:tcBorders>
            <w:shd w:val="clear" w:color="auto" w:fill="FFFFFF"/>
          </w:tcPr>
          <w:p w14:paraId="60ADB374" w14:textId="77777777" w:rsidR="00A23B3E" w:rsidRDefault="00A23B3E" w:rsidP="0029453A">
            <w:pPr>
              <w:ind w:right="43"/>
            </w:pPr>
            <w:r>
              <w:rPr>
                <w:rFonts w:ascii="Arial" w:hAnsi="Arial" w:cs="Arial"/>
                <w:b/>
                <w:sz w:val="14"/>
                <w:szCs w:val="14"/>
              </w:rPr>
              <w:t>Di quale appalto si tratta?</w:t>
            </w:r>
          </w:p>
        </w:tc>
        <w:tc>
          <w:tcPr>
            <w:tcW w:w="4596" w:type="dxa"/>
            <w:tcBorders>
              <w:top w:val="single" w:sz="4" w:space="0" w:color="00000A"/>
              <w:left w:val="single" w:sz="4" w:space="0" w:color="00000A"/>
              <w:bottom w:val="single" w:sz="4" w:space="0" w:color="00000A"/>
              <w:right w:val="single" w:sz="4" w:space="0" w:color="00000A"/>
            </w:tcBorders>
            <w:shd w:val="clear" w:color="auto" w:fill="FFFFFF"/>
          </w:tcPr>
          <w:p w14:paraId="02CA57AF" w14:textId="77777777" w:rsidR="00A23B3E" w:rsidRDefault="00A23B3E" w:rsidP="0029453A">
            <w:pPr>
              <w:ind w:right="43"/>
            </w:pPr>
            <w:r>
              <w:rPr>
                <w:rFonts w:ascii="Arial" w:hAnsi="Arial" w:cs="Arial"/>
                <w:b/>
                <w:sz w:val="14"/>
                <w:szCs w:val="14"/>
              </w:rPr>
              <w:t>Risposta:</w:t>
            </w:r>
          </w:p>
        </w:tc>
      </w:tr>
      <w:tr w:rsidR="00A23B3E" w14:paraId="76F7C68B" w14:textId="77777777" w:rsidTr="003876C1">
        <w:trPr>
          <w:trHeight w:val="484"/>
        </w:trPr>
        <w:tc>
          <w:tcPr>
            <w:tcW w:w="4755" w:type="dxa"/>
            <w:tcBorders>
              <w:top w:val="single" w:sz="4" w:space="0" w:color="00000A"/>
              <w:left w:val="single" w:sz="4" w:space="0" w:color="00000A"/>
              <w:bottom w:val="single" w:sz="4" w:space="0" w:color="00000A"/>
              <w:right w:val="single" w:sz="4" w:space="0" w:color="00000A"/>
            </w:tcBorders>
            <w:shd w:val="clear" w:color="auto" w:fill="FFFFFF"/>
          </w:tcPr>
          <w:p w14:paraId="39D67F47" w14:textId="77777777" w:rsidR="00A23B3E" w:rsidRDefault="00A23B3E" w:rsidP="0029453A">
            <w:pPr>
              <w:ind w:right="43"/>
            </w:pPr>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596" w:type="dxa"/>
            <w:tcBorders>
              <w:top w:val="single" w:sz="4" w:space="0" w:color="00000A"/>
              <w:left w:val="single" w:sz="4" w:space="0" w:color="00000A"/>
              <w:bottom w:val="single" w:sz="4" w:space="0" w:color="00000A"/>
              <w:right w:val="single" w:sz="4" w:space="0" w:color="00000A"/>
            </w:tcBorders>
            <w:shd w:val="clear" w:color="auto" w:fill="FFFFFF"/>
          </w:tcPr>
          <w:p w14:paraId="74DDAB0B" w14:textId="77777777" w:rsidR="00A23B3E" w:rsidRDefault="00A94EF4" w:rsidP="00E43DF2">
            <w:pPr>
              <w:ind w:right="43"/>
              <w:jc w:val="both"/>
            </w:pPr>
            <w:r>
              <w:rPr>
                <w:rFonts w:ascii="Arial" w:hAnsi="Arial" w:cs="Arial"/>
                <w:sz w:val="14"/>
                <w:szCs w:val="14"/>
              </w:rPr>
              <w:t>A</w:t>
            </w:r>
            <w:r w:rsidR="00E43DF2" w:rsidRPr="00E43DF2">
              <w:rPr>
                <w:rFonts w:ascii="Arial" w:hAnsi="Arial" w:cs="Arial"/>
                <w:sz w:val="14"/>
                <w:szCs w:val="14"/>
              </w:rPr>
              <w:t>FFIDAMENTO DEL SERVIZIO DI VERIFICA EX ART. 42 DEL D. LGS. 36/2023 RELATIVO AL PROGETTO DEFINITIVO, CON EVENTUALE SERVIZIO OPZIONALE DI VERIFICA DEL PROGETTO ESECUTIVO, DELL’INTERVENTO DI RISTRUTTURAZIONE E RIFUNZIONALIZZAZIONE DEL COMPENDIO DEMANIALE UBICATO IN ROMA – VIALE TRASTEVERE 185-189-191 – SCHEDA PATRIMONIALE RMB1620</w:t>
            </w:r>
            <w:r>
              <w:rPr>
                <w:rFonts w:ascii="Arial" w:hAnsi="Arial" w:cs="Arial"/>
                <w:sz w:val="14"/>
                <w:szCs w:val="14"/>
              </w:rPr>
              <w:t>.</w:t>
            </w:r>
          </w:p>
        </w:tc>
      </w:tr>
      <w:tr w:rsidR="00A23B3E" w14:paraId="51C3DB02" w14:textId="77777777" w:rsidTr="003876C1">
        <w:trPr>
          <w:trHeight w:val="484"/>
        </w:trPr>
        <w:tc>
          <w:tcPr>
            <w:tcW w:w="4755" w:type="dxa"/>
            <w:tcBorders>
              <w:top w:val="single" w:sz="4" w:space="0" w:color="00000A"/>
              <w:left w:val="single" w:sz="4" w:space="0" w:color="00000A"/>
              <w:bottom w:val="single" w:sz="4" w:space="0" w:color="00000A"/>
              <w:right w:val="single" w:sz="4" w:space="0" w:color="00000A"/>
            </w:tcBorders>
            <w:shd w:val="clear" w:color="auto" w:fill="FFFFFF"/>
          </w:tcPr>
          <w:p w14:paraId="1A88C4F3" w14:textId="77777777" w:rsidR="00A23B3E" w:rsidRDefault="00A23B3E" w:rsidP="0029453A">
            <w:pPr>
              <w:ind w:right="43"/>
            </w:pPr>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596" w:type="dxa"/>
            <w:tcBorders>
              <w:top w:val="single" w:sz="4" w:space="0" w:color="00000A"/>
              <w:left w:val="single" w:sz="4" w:space="0" w:color="00000A"/>
              <w:bottom w:val="single" w:sz="4" w:space="0" w:color="00000A"/>
              <w:right w:val="single" w:sz="4" w:space="0" w:color="00000A"/>
            </w:tcBorders>
            <w:shd w:val="clear" w:color="auto" w:fill="FFFFFF"/>
          </w:tcPr>
          <w:p w14:paraId="0BF85AE6" w14:textId="77777777" w:rsidR="00A23B3E" w:rsidRDefault="00A23B3E" w:rsidP="0029453A">
            <w:pPr>
              <w:ind w:right="43"/>
            </w:pPr>
            <w:r>
              <w:rPr>
                <w:rFonts w:ascii="Arial" w:hAnsi="Arial" w:cs="Arial"/>
                <w:sz w:val="14"/>
                <w:szCs w:val="14"/>
              </w:rPr>
              <w:t>[   ]</w:t>
            </w:r>
          </w:p>
        </w:tc>
      </w:tr>
      <w:tr w:rsidR="00A23B3E" w14:paraId="618F8A23" w14:textId="77777777" w:rsidTr="003876C1">
        <w:trPr>
          <w:trHeight w:val="484"/>
        </w:trPr>
        <w:tc>
          <w:tcPr>
            <w:tcW w:w="4755" w:type="dxa"/>
            <w:tcBorders>
              <w:top w:val="single" w:sz="4" w:space="0" w:color="00000A"/>
              <w:left w:val="single" w:sz="4" w:space="0" w:color="00000A"/>
              <w:bottom w:val="single" w:sz="4" w:space="0" w:color="00000A"/>
              <w:right w:val="single" w:sz="4" w:space="0" w:color="00000A"/>
            </w:tcBorders>
            <w:shd w:val="clear" w:color="auto" w:fill="FFFFFF"/>
          </w:tcPr>
          <w:p w14:paraId="61B5B111" w14:textId="77777777" w:rsidR="00A23B3E" w:rsidRPr="003A443E" w:rsidRDefault="00A23B3E" w:rsidP="0029453A">
            <w:pPr>
              <w:ind w:right="43"/>
              <w:rPr>
                <w:rFonts w:ascii="Arial" w:hAnsi="Arial" w:cs="Arial"/>
                <w:color w:val="000000"/>
                <w:sz w:val="14"/>
                <w:szCs w:val="14"/>
              </w:rPr>
            </w:pPr>
            <w:r w:rsidRPr="003A443E">
              <w:rPr>
                <w:rFonts w:ascii="Arial" w:hAnsi="Arial" w:cs="Arial"/>
                <w:color w:val="000000"/>
                <w:sz w:val="14"/>
                <w:szCs w:val="14"/>
              </w:rPr>
              <w:t xml:space="preserve">CIG </w:t>
            </w:r>
          </w:p>
          <w:p w14:paraId="1256D51C" w14:textId="77777777" w:rsidR="00A23B3E" w:rsidRPr="003A443E" w:rsidRDefault="00A23B3E" w:rsidP="0029453A">
            <w:pPr>
              <w:ind w:right="43"/>
              <w:rPr>
                <w:rFonts w:ascii="Arial" w:hAnsi="Arial" w:cs="Arial"/>
                <w:color w:val="000000"/>
                <w:sz w:val="14"/>
                <w:szCs w:val="14"/>
              </w:rPr>
            </w:pPr>
            <w:r w:rsidRPr="003A443E">
              <w:rPr>
                <w:rFonts w:ascii="Arial" w:hAnsi="Arial" w:cs="Arial"/>
                <w:color w:val="000000"/>
                <w:sz w:val="14"/>
                <w:szCs w:val="14"/>
              </w:rPr>
              <w:t>CUP (ove previsto)</w:t>
            </w:r>
          </w:p>
          <w:p w14:paraId="283A5749" w14:textId="77777777" w:rsidR="00A23B3E" w:rsidRPr="003A443E" w:rsidRDefault="00A23B3E" w:rsidP="0029453A">
            <w:pPr>
              <w:ind w:right="43"/>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596" w:type="dxa"/>
            <w:tcBorders>
              <w:top w:val="single" w:sz="4" w:space="0" w:color="00000A"/>
              <w:left w:val="single" w:sz="4" w:space="0" w:color="00000A"/>
              <w:bottom w:val="single" w:sz="4" w:space="0" w:color="00000A"/>
              <w:right w:val="single" w:sz="4" w:space="0" w:color="00000A"/>
            </w:tcBorders>
            <w:shd w:val="clear" w:color="auto" w:fill="FFFFFF"/>
          </w:tcPr>
          <w:p w14:paraId="78B2A006" w14:textId="77777777" w:rsidR="00584FA1" w:rsidRDefault="00584FA1" w:rsidP="0029453A">
            <w:pPr>
              <w:ind w:right="43"/>
              <w:rPr>
                <w:rFonts w:ascii="Arial" w:hAnsi="Arial" w:cs="Arial"/>
                <w:color w:val="000000"/>
                <w:sz w:val="14"/>
                <w:szCs w:val="14"/>
              </w:rPr>
            </w:pPr>
            <w:r w:rsidRPr="00584FA1">
              <w:rPr>
                <w:rFonts w:ascii="Arial" w:hAnsi="Arial" w:cs="Arial"/>
                <w:color w:val="000000"/>
                <w:sz w:val="14"/>
                <w:szCs w:val="14"/>
              </w:rPr>
              <w:t>99893364D8</w:t>
            </w:r>
          </w:p>
          <w:p w14:paraId="06A866F1" w14:textId="0CBE398D" w:rsidR="00AF30E9" w:rsidRDefault="00AF30E9" w:rsidP="0029453A">
            <w:pPr>
              <w:ind w:right="43"/>
              <w:rPr>
                <w:rFonts w:ascii="Arial" w:hAnsi="Arial" w:cs="Arial"/>
                <w:color w:val="000000"/>
                <w:sz w:val="14"/>
                <w:szCs w:val="14"/>
              </w:rPr>
            </w:pPr>
            <w:r w:rsidRPr="00AF30E9">
              <w:rPr>
                <w:rFonts w:ascii="Arial" w:hAnsi="Arial" w:cs="Arial"/>
                <w:color w:val="000000"/>
                <w:sz w:val="14"/>
                <w:szCs w:val="14"/>
              </w:rPr>
              <w:t xml:space="preserve">G84E21004950001 </w:t>
            </w:r>
          </w:p>
          <w:p w14:paraId="0581D9DC" w14:textId="77777777" w:rsidR="00A23B3E" w:rsidRPr="003A443E" w:rsidRDefault="00A23B3E" w:rsidP="0029453A">
            <w:pPr>
              <w:ind w:right="43"/>
              <w:rPr>
                <w:color w:val="000000"/>
              </w:rPr>
            </w:pPr>
            <w:r w:rsidRPr="003A443E">
              <w:rPr>
                <w:rFonts w:ascii="Arial" w:hAnsi="Arial" w:cs="Arial"/>
                <w:color w:val="000000"/>
                <w:sz w:val="14"/>
                <w:szCs w:val="14"/>
              </w:rPr>
              <w:t xml:space="preserve">[  ] </w:t>
            </w:r>
          </w:p>
        </w:tc>
      </w:tr>
    </w:tbl>
    <w:p w14:paraId="5AB349EA" w14:textId="77777777" w:rsidR="00A23B3E" w:rsidRDefault="00A23B3E" w:rsidP="0029453A">
      <w:pPr>
        <w:pBdr>
          <w:top w:val="single" w:sz="4" w:space="1" w:color="00000A"/>
          <w:left w:val="single" w:sz="4" w:space="4" w:color="00000A"/>
          <w:bottom w:val="single" w:sz="4" w:space="1" w:color="00000A"/>
          <w:right w:val="single" w:sz="4" w:space="4" w:color="00000A"/>
        </w:pBdr>
        <w:shd w:val="clear" w:color="auto" w:fill="BFBFBF"/>
        <w:tabs>
          <w:tab w:val="left" w:pos="4644"/>
        </w:tabs>
        <w:ind w:right="43"/>
        <w:rPr>
          <w:b/>
          <w:sz w:val="22"/>
        </w:rPr>
      </w:pPr>
      <w:r>
        <w:rPr>
          <w:rFonts w:ascii="Arial" w:hAnsi="Arial" w:cs="Arial"/>
          <w:b/>
          <w:sz w:val="14"/>
          <w:szCs w:val="14"/>
        </w:rPr>
        <w:t>Tutte le altre informazioni in tutte le sezioni del DGUE devono essere inserite dall'operatore economico</w:t>
      </w:r>
    </w:p>
    <w:p w14:paraId="2B2770BF" w14:textId="77777777" w:rsidR="00A23B3E" w:rsidRDefault="00A23B3E" w:rsidP="0029453A">
      <w:pPr>
        <w:pStyle w:val="ChapterTitle"/>
        <w:pageBreakBefore/>
        <w:ind w:right="43"/>
        <w:rPr>
          <w:rFonts w:ascii="Arial" w:hAnsi="Arial" w:cs="Arial"/>
          <w:b w:val="0"/>
          <w:caps/>
          <w:sz w:val="16"/>
          <w:szCs w:val="16"/>
        </w:rPr>
      </w:pPr>
      <w:r>
        <w:rPr>
          <w:sz w:val="18"/>
          <w:szCs w:val="18"/>
        </w:rPr>
        <w:lastRenderedPageBreak/>
        <w:t>Parte II: Informazioni sull'operatore economico</w:t>
      </w:r>
    </w:p>
    <w:p w14:paraId="231D27F4" w14:textId="77777777" w:rsidR="00A23B3E" w:rsidRDefault="00A23B3E" w:rsidP="0029453A">
      <w:pPr>
        <w:pStyle w:val="SectionTitle"/>
        <w:ind w:right="43"/>
        <w:rPr>
          <w:rFonts w:ascii="Arial" w:hAnsi="Arial" w:cs="Arial"/>
          <w:sz w:val="14"/>
          <w:szCs w:val="14"/>
        </w:rPr>
      </w:pPr>
      <w:r>
        <w:rPr>
          <w:rFonts w:ascii="Arial" w:hAnsi="Arial" w:cs="Arial"/>
          <w:b w:val="0"/>
          <w:caps/>
          <w:sz w:val="16"/>
          <w:szCs w:val="16"/>
        </w:rPr>
        <w:t>A: Informazioni sull'operatore economico</w:t>
      </w:r>
    </w:p>
    <w:tbl>
      <w:tblPr>
        <w:tblW w:w="9351" w:type="dxa"/>
        <w:tblInd w:w="-131" w:type="dxa"/>
        <w:tblCellMar>
          <w:left w:w="93" w:type="dxa"/>
        </w:tblCellMar>
        <w:tblLook w:val="0000" w:firstRow="0" w:lastRow="0" w:firstColumn="0" w:lastColumn="0" w:noHBand="0" w:noVBand="0"/>
      </w:tblPr>
      <w:tblGrid>
        <w:gridCol w:w="5605"/>
        <w:gridCol w:w="3746"/>
      </w:tblGrid>
      <w:tr w:rsidR="00A23B3E" w14:paraId="48B10649" w14:textId="77777777" w:rsidTr="003876C1">
        <w:tc>
          <w:tcPr>
            <w:tcW w:w="5605" w:type="dxa"/>
            <w:tcBorders>
              <w:top w:val="single" w:sz="4" w:space="0" w:color="00000A"/>
              <w:left w:val="single" w:sz="4" w:space="0" w:color="00000A"/>
              <w:bottom w:val="single" w:sz="4" w:space="0" w:color="00000A"/>
              <w:right w:val="single" w:sz="4" w:space="0" w:color="00000A"/>
            </w:tcBorders>
            <w:shd w:val="clear" w:color="auto" w:fill="FFFFFF"/>
          </w:tcPr>
          <w:p w14:paraId="309289F1" w14:textId="77777777" w:rsidR="00A23B3E" w:rsidRDefault="00A23B3E" w:rsidP="0029453A">
            <w:pPr>
              <w:ind w:right="43"/>
            </w:pPr>
            <w:r>
              <w:rPr>
                <w:rFonts w:ascii="Arial" w:hAnsi="Arial" w:cs="Arial"/>
                <w:b/>
                <w:sz w:val="14"/>
                <w:szCs w:val="14"/>
              </w:rPr>
              <w:t>Dati identificativi</w:t>
            </w:r>
          </w:p>
        </w:tc>
        <w:tc>
          <w:tcPr>
            <w:tcW w:w="3746" w:type="dxa"/>
            <w:tcBorders>
              <w:top w:val="single" w:sz="4" w:space="0" w:color="00000A"/>
              <w:left w:val="single" w:sz="4" w:space="0" w:color="00000A"/>
              <w:bottom w:val="single" w:sz="4" w:space="0" w:color="00000A"/>
              <w:right w:val="single" w:sz="4" w:space="0" w:color="00000A"/>
            </w:tcBorders>
            <w:shd w:val="clear" w:color="auto" w:fill="FFFFFF"/>
          </w:tcPr>
          <w:p w14:paraId="00C2B547" w14:textId="77777777" w:rsidR="00A23B3E" w:rsidRDefault="00A23B3E" w:rsidP="0029453A">
            <w:pPr>
              <w:pStyle w:val="Text1"/>
              <w:ind w:left="0" w:right="43"/>
            </w:pPr>
            <w:r>
              <w:rPr>
                <w:rFonts w:ascii="Arial" w:hAnsi="Arial" w:cs="Arial"/>
                <w:b/>
                <w:sz w:val="14"/>
                <w:szCs w:val="14"/>
              </w:rPr>
              <w:t>Risposta:</w:t>
            </w:r>
          </w:p>
        </w:tc>
      </w:tr>
      <w:tr w:rsidR="00A23B3E" w14:paraId="43A4387F" w14:textId="77777777" w:rsidTr="003876C1">
        <w:tc>
          <w:tcPr>
            <w:tcW w:w="5605" w:type="dxa"/>
            <w:tcBorders>
              <w:top w:val="single" w:sz="4" w:space="0" w:color="00000A"/>
              <w:left w:val="single" w:sz="4" w:space="0" w:color="00000A"/>
              <w:bottom w:val="single" w:sz="4" w:space="0" w:color="00000A"/>
              <w:right w:val="single" w:sz="4" w:space="0" w:color="00000A"/>
            </w:tcBorders>
            <w:shd w:val="clear" w:color="auto" w:fill="FFFFFF"/>
          </w:tcPr>
          <w:p w14:paraId="4A4AFFC7" w14:textId="77777777" w:rsidR="00A23B3E" w:rsidRDefault="00A23B3E" w:rsidP="0029453A">
            <w:pPr>
              <w:pStyle w:val="NumPar1"/>
              <w:ind w:left="850" w:right="43" w:hanging="850"/>
            </w:pPr>
            <w:r>
              <w:rPr>
                <w:rFonts w:ascii="Arial" w:hAnsi="Arial" w:cs="Arial"/>
                <w:sz w:val="14"/>
                <w:szCs w:val="14"/>
              </w:rPr>
              <w:t>Nome:</w:t>
            </w:r>
          </w:p>
        </w:tc>
        <w:tc>
          <w:tcPr>
            <w:tcW w:w="3746" w:type="dxa"/>
            <w:tcBorders>
              <w:top w:val="single" w:sz="4" w:space="0" w:color="00000A"/>
              <w:left w:val="single" w:sz="4" w:space="0" w:color="00000A"/>
              <w:bottom w:val="single" w:sz="4" w:space="0" w:color="00000A"/>
              <w:right w:val="single" w:sz="4" w:space="0" w:color="00000A"/>
            </w:tcBorders>
            <w:shd w:val="clear" w:color="auto" w:fill="FFFFFF"/>
          </w:tcPr>
          <w:p w14:paraId="3A4351C1" w14:textId="77777777" w:rsidR="00A23B3E" w:rsidRDefault="00A23B3E" w:rsidP="0029453A">
            <w:pPr>
              <w:pStyle w:val="Text1"/>
              <w:ind w:left="0" w:right="43"/>
            </w:pPr>
            <w:r>
              <w:rPr>
                <w:rFonts w:ascii="Arial" w:hAnsi="Arial" w:cs="Arial"/>
                <w:sz w:val="14"/>
                <w:szCs w:val="14"/>
              </w:rPr>
              <w:t>[   ]</w:t>
            </w:r>
          </w:p>
        </w:tc>
      </w:tr>
      <w:tr w:rsidR="00A23B3E" w14:paraId="1531A7FA" w14:textId="77777777" w:rsidTr="003876C1">
        <w:trPr>
          <w:trHeight w:val="826"/>
        </w:trPr>
        <w:tc>
          <w:tcPr>
            <w:tcW w:w="5605" w:type="dxa"/>
            <w:tcBorders>
              <w:top w:val="single" w:sz="4" w:space="0" w:color="00000A"/>
              <w:left w:val="single" w:sz="4" w:space="0" w:color="00000A"/>
              <w:bottom w:val="single" w:sz="4" w:space="0" w:color="00000A"/>
              <w:right w:val="single" w:sz="4" w:space="0" w:color="00000A"/>
            </w:tcBorders>
            <w:shd w:val="clear" w:color="auto" w:fill="FFFFFF"/>
          </w:tcPr>
          <w:p w14:paraId="0E1842BF" w14:textId="77777777" w:rsidR="00A23B3E" w:rsidRDefault="00A23B3E" w:rsidP="0029453A">
            <w:pPr>
              <w:pStyle w:val="Text1"/>
              <w:ind w:left="0" w:right="43"/>
              <w:rPr>
                <w:rFonts w:ascii="Arial" w:hAnsi="Arial" w:cs="Arial"/>
                <w:sz w:val="14"/>
                <w:szCs w:val="14"/>
              </w:rPr>
            </w:pPr>
            <w:r>
              <w:rPr>
                <w:rFonts w:ascii="Arial" w:hAnsi="Arial" w:cs="Arial"/>
                <w:sz w:val="14"/>
                <w:szCs w:val="14"/>
              </w:rPr>
              <w:t>Partita IVA, se applicabile:</w:t>
            </w:r>
          </w:p>
          <w:p w14:paraId="53C54E5C" w14:textId="77777777" w:rsidR="00A23B3E" w:rsidRDefault="00A23B3E" w:rsidP="0029453A">
            <w:pPr>
              <w:pStyle w:val="Text1"/>
              <w:ind w:left="0" w:right="43"/>
            </w:pPr>
            <w:r>
              <w:rPr>
                <w:rFonts w:ascii="Arial" w:hAnsi="Arial" w:cs="Arial"/>
                <w:sz w:val="14"/>
                <w:szCs w:val="14"/>
              </w:rPr>
              <w:t>Se non è applicabile un numero di partita IVA indicare un altro numero di identificazione nazionale, se richiesto e applicabile</w:t>
            </w:r>
          </w:p>
        </w:tc>
        <w:tc>
          <w:tcPr>
            <w:tcW w:w="3746" w:type="dxa"/>
            <w:tcBorders>
              <w:top w:val="single" w:sz="4" w:space="0" w:color="00000A"/>
              <w:left w:val="single" w:sz="4" w:space="0" w:color="00000A"/>
              <w:bottom w:val="single" w:sz="4" w:space="0" w:color="00000A"/>
              <w:right w:val="single" w:sz="4" w:space="0" w:color="00000A"/>
            </w:tcBorders>
            <w:shd w:val="clear" w:color="auto" w:fill="FFFFFF"/>
          </w:tcPr>
          <w:p w14:paraId="535C095F" w14:textId="77777777" w:rsidR="00A23B3E" w:rsidRDefault="00A23B3E" w:rsidP="0029453A">
            <w:pPr>
              <w:pStyle w:val="Text1"/>
              <w:ind w:left="0" w:right="43"/>
              <w:rPr>
                <w:rFonts w:ascii="Arial" w:hAnsi="Arial" w:cs="Arial"/>
                <w:sz w:val="14"/>
                <w:szCs w:val="14"/>
              </w:rPr>
            </w:pPr>
            <w:r>
              <w:rPr>
                <w:rFonts w:ascii="Arial" w:hAnsi="Arial" w:cs="Arial"/>
                <w:sz w:val="14"/>
                <w:szCs w:val="14"/>
              </w:rPr>
              <w:t>[   ]</w:t>
            </w:r>
          </w:p>
          <w:p w14:paraId="0CE05536" w14:textId="77777777" w:rsidR="00A23B3E" w:rsidRDefault="00A23B3E" w:rsidP="0029453A">
            <w:pPr>
              <w:pStyle w:val="Text1"/>
              <w:ind w:left="0" w:right="43"/>
            </w:pPr>
            <w:r>
              <w:rPr>
                <w:rFonts w:ascii="Arial" w:hAnsi="Arial" w:cs="Arial"/>
                <w:sz w:val="14"/>
                <w:szCs w:val="14"/>
              </w:rPr>
              <w:t>[   ]</w:t>
            </w:r>
          </w:p>
        </w:tc>
      </w:tr>
      <w:tr w:rsidR="00A23B3E" w14:paraId="50FB1CEB" w14:textId="77777777" w:rsidTr="003876C1">
        <w:tc>
          <w:tcPr>
            <w:tcW w:w="5605" w:type="dxa"/>
            <w:tcBorders>
              <w:top w:val="single" w:sz="4" w:space="0" w:color="00000A"/>
              <w:left w:val="single" w:sz="4" w:space="0" w:color="00000A"/>
              <w:bottom w:val="single" w:sz="4" w:space="0" w:color="00000A"/>
              <w:right w:val="single" w:sz="4" w:space="0" w:color="00000A"/>
            </w:tcBorders>
            <w:shd w:val="clear" w:color="auto" w:fill="FFFFFF"/>
          </w:tcPr>
          <w:p w14:paraId="2D05CD81" w14:textId="77777777" w:rsidR="00A23B3E" w:rsidRDefault="00A23B3E" w:rsidP="0029453A">
            <w:pPr>
              <w:pStyle w:val="Text1"/>
              <w:ind w:left="0" w:right="43"/>
            </w:pPr>
            <w:r>
              <w:rPr>
                <w:rFonts w:ascii="Arial" w:hAnsi="Arial" w:cs="Arial"/>
                <w:sz w:val="14"/>
                <w:szCs w:val="14"/>
              </w:rPr>
              <w:t xml:space="preserve">Indirizzo postale: </w:t>
            </w:r>
          </w:p>
        </w:tc>
        <w:tc>
          <w:tcPr>
            <w:tcW w:w="3746" w:type="dxa"/>
            <w:tcBorders>
              <w:top w:val="single" w:sz="4" w:space="0" w:color="00000A"/>
              <w:left w:val="single" w:sz="4" w:space="0" w:color="00000A"/>
              <w:bottom w:val="single" w:sz="4" w:space="0" w:color="00000A"/>
              <w:right w:val="single" w:sz="4" w:space="0" w:color="00000A"/>
            </w:tcBorders>
            <w:shd w:val="clear" w:color="auto" w:fill="FFFFFF"/>
          </w:tcPr>
          <w:p w14:paraId="52A9A3BB" w14:textId="77777777" w:rsidR="00A23B3E" w:rsidRDefault="00A23B3E" w:rsidP="0029453A">
            <w:pPr>
              <w:pStyle w:val="Text1"/>
              <w:ind w:left="0" w:right="43"/>
            </w:pPr>
            <w:r>
              <w:rPr>
                <w:rFonts w:ascii="Arial" w:hAnsi="Arial" w:cs="Arial"/>
                <w:sz w:val="14"/>
                <w:szCs w:val="14"/>
              </w:rPr>
              <w:t>[……………]</w:t>
            </w:r>
          </w:p>
        </w:tc>
      </w:tr>
      <w:tr w:rsidR="00A23B3E" w14:paraId="00740828" w14:textId="77777777" w:rsidTr="003876C1">
        <w:trPr>
          <w:trHeight w:val="1184"/>
        </w:trPr>
        <w:tc>
          <w:tcPr>
            <w:tcW w:w="5605" w:type="dxa"/>
            <w:tcBorders>
              <w:top w:val="single" w:sz="4" w:space="0" w:color="00000A"/>
              <w:left w:val="single" w:sz="4" w:space="0" w:color="00000A"/>
              <w:bottom w:val="single" w:sz="4" w:space="0" w:color="00000A"/>
              <w:right w:val="single" w:sz="4" w:space="0" w:color="00000A"/>
            </w:tcBorders>
            <w:shd w:val="clear" w:color="auto" w:fill="FFFFFF"/>
          </w:tcPr>
          <w:p w14:paraId="4C9130FF" w14:textId="77777777" w:rsidR="00A23B3E" w:rsidRPr="003A443E" w:rsidRDefault="00A23B3E" w:rsidP="0029453A">
            <w:pPr>
              <w:pStyle w:val="Text1"/>
              <w:ind w:left="0" w:right="43"/>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7911875E" w14:textId="77777777" w:rsidR="00A23B3E" w:rsidRPr="003A443E" w:rsidRDefault="00A23B3E" w:rsidP="0029453A">
            <w:pPr>
              <w:pStyle w:val="Text1"/>
              <w:ind w:left="0" w:right="43"/>
              <w:rPr>
                <w:rFonts w:ascii="Arial" w:hAnsi="Arial" w:cs="Arial"/>
                <w:color w:val="000000"/>
                <w:sz w:val="14"/>
                <w:szCs w:val="14"/>
              </w:rPr>
            </w:pPr>
            <w:r w:rsidRPr="003A443E">
              <w:rPr>
                <w:rFonts w:ascii="Arial" w:hAnsi="Arial" w:cs="Arial"/>
                <w:color w:val="000000"/>
                <w:sz w:val="14"/>
                <w:szCs w:val="14"/>
              </w:rPr>
              <w:t>Telefono:</w:t>
            </w:r>
          </w:p>
          <w:p w14:paraId="30830E18" w14:textId="77777777" w:rsidR="00A23B3E" w:rsidRPr="003A443E" w:rsidRDefault="00A23B3E" w:rsidP="0029453A">
            <w:pPr>
              <w:pStyle w:val="Text1"/>
              <w:ind w:left="0" w:right="43"/>
              <w:rPr>
                <w:rFonts w:ascii="Arial" w:hAnsi="Arial" w:cs="Arial"/>
                <w:color w:val="000000"/>
                <w:sz w:val="14"/>
                <w:szCs w:val="14"/>
              </w:rPr>
            </w:pPr>
            <w:r w:rsidRPr="003A443E">
              <w:rPr>
                <w:rFonts w:ascii="Arial" w:hAnsi="Arial" w:cs="Arial"/>
                <w:color w:val="000000"/>
                <w:sz w:val="14"/>
                <w:szCs w:val="14"/>
              </w:rPr>
              <w:t>PEC o e-mail:</w:t>
            </w:r>
          </w:p>
          <w:p w14:paraId="2EC08CC1" w14:textId="77777777" w:rsidR="00A23B3E" w:rsidRPr="003A443E" w:rsidRDefault="00A23B3E" w:rsidP="0029453A">
            <w:pPr>
              <w:pStyle w:val="Text1"/>
              <w:ind w:left="0" w:right="43"/>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3746" w:type="dxa"/>
            <w:tcBorders>
              <w:top w:val="single" w:sz="4" w:space="0" w:color="00000A"/>
              <w:left w:val="single" w:sz="4" w:space="0" w:color="00000A"/>
              <w:bottom w:val="single" w:sz="4" w:space="0" w:color="00000A"/>
              <w:right w:val="single" w:sz="4" w:space="0" w:color="00000A"/>
            </w:tcBorders>
            <w:shd w:val="clear" w:color="auto" w:fill="FFFFFF"/>
          </w:tcPr>
          <w:p w14:paraId="2BE4A061" w14:textId="77777777" w:rsidR="00A23B3E" w:rsidRDefault="00A23B3E" w:rsidP="0029453A">
            <w:pPr>
              <w:pStyle w:val="Text1"/>
              <w:ind w:left="0" w:right="43"/>
              <w:rPr>
                <w:rFonts w:ascii="Arial" w:hAnsi="Arial" w:cs="Arial"/>
                <w:sz w:val="14"/>
                <w:szCs w:val="14"/>
              </w:rPr>
            </w:pPr>
            <w:r>
              <w:rPr>
                <w:rFonts w:ascii="Arial" w:hAnsi="Arial" w:cs="Arial"/>
                <w:sz w:val="14"/>
                <w:szCs w:val="14"/>
              </w:rPr>
              <w:t>[……………]</w:t>
            </w:r>
          </w:p>
          <w:p w14:paraId="7CE98206" w14:textId="77777777" w:rsidR="00A23B3E" w:rsidRDefault="00A23B3E" w:rsidP="0029453A">
            <w:pPr>
              <w:pStyle w:val="Text1"/>
              <w:ind w:left="0" w:right="43"/>
              <w:rPr>
                <w:rFonts w:ascii="Arial" w:hAnsi="Arial" w:cs="Arial"/>
                <w:sz w:val="14"/>
                <w:szCs w:val="14"/>
              </w:rPr>
            </w:pPr>
            <w:r>
              <w:rPr>
                <w:rFonts w:ascii="Arial" w:hAnsi="Arial" w:cs="Arial"/>
                <w:sz w:val="14"/>
                <w:szCs w:val="14"/>
              </w:rPr>
              <w:t>[……………]</w:t>
            </w:r>
          </w:p>
          <w:p w14:paraId="252E29C0" w14:textId="77777777" w:rsidR="00A23B3E" w:rsidRDefault="00A23B3E" w:rsidP="0029453A">
            <w:pPr>
              <w:pStyle w:val="Text1"/>
              <w:ind w:left="0" w:right="43"/>
              <w:rPr>
                <w:rFonts w:ascii="Arial" w:hAnsi="Arial" w:cs="Arial"/>
                <w:sz w:val="14"/>
                <w:szCs w:val="14"/>
              </w:rPr>
            </w:pPr>
            <w:r>
              <w:rPr>
                <w:rFonts w:ascii="Arial" w:hAnsi="Arial" w:cs="Arial"/>
                <w:sz w:val="14"/>
                <w:szCs w:val="14"/>
              </w:rPr>
              <w:t>[……………]</w:t>
            </w:r>
          </w:p>
          <w:p w14:paraId="7704711B" w14:textId="77777777" w:rsidR="00A23B3E" w:rsidRDefault="00A23B3E" w:rsidP="0029453A">
            <w:pPr>
              <w:pStyle w:val="Text1"/>
              <w:ind w:left="0" w:right="43"/>
            </w:pPr>
            <w:r>
              <w:rPr>
                <w:rFonts w:ascii="Arial" w:hAnsi="Arial" w:cs="Arial"/>
                <w:sz w:val="14"/>
                <w:szCs w:val="14"/>
              </w:rPr>
              <w:t>[……………]</w:t>
            </w:r>
          </w:p>
        </w:tc>
      </w:tr>
      <w:tr w:rsidR="00A23B3E" w14:paraId="43EF725B" w14:textId="77777777" w:rsidTr="003876C1">
        <w:tc>
          <w:tcPr>
            <w:tcW w:w="5605" w:type="dxa"/>
            <w:tcBorders>
              <w:top w:val="single" w:sz="4" w:space="0" w:color="00000A"/>
              <w:left w:val="single" w:sz="4" w:space="0" w:color="00000A"/>
              <w:bottom w:val="single" w:sz="4" w:space="0" w:color="00000A"/>
              <w:right w:val="single" w:sz="4" w:space="0" w:color="00000A"/>
            </w:tcBorders>
            <w:shd w:val="clear" w:color="auto" w:fill="FFFFFF"/>
          </w:tcPr>
          <w:p w14:paraId="7E699702" w14:textId="77777777" w:rsidR="00A23B3E" w:rsidRDefault="00A23B3E" w:rsidP="0029453A">
            <w:pPr>
              <w:pStyle w:val="Text1"/>
              <w:ind w:left="0" w:right="43"/>
            </w:pPr>
            <w:r>
              <w:rPr>
                <w:rFonts w:ascii="Arial" w:hAnsi="Arial" w:cs="Arial"/>
                <w:b/>
                <w:sz w:val="14"/>
                <w:szCs w:val="14"/>
              </w:rPr>
              <w:t>Informazioni generali:</w:t>
            </w:r>
          </w:p>
        </w:tc>
        <w:tc>
          <w:tcPr>
            <w:tcW w:w="3746" w:type="dxa"/>
            <w:tcBorders>
              <w:top w:val="single" w:sz="4" w:space="0" w:color="00000A"/>
              <w:left w:val="single" w:sz="4" w:space="0" w:color="00000A"/>
              <w:bottom w:val="single" w:sz="4" w:space="0" w:color="00000A"/>
              <w:right w:val="single" w:sz="4" w:space="0" w:color="00000A"/>
            </w:tcBorders>
            <w:shd w:val="clear" w:color="auto" w:fill="FFFFFF"/>
          </w:tcPr>
          <w:p w14:paraId="33D31593" w14:textId="77777777" w:rsidR="00A23B3E" w:rsidRDefault="00A23B3E" w:rsidP="0029453A">
            <w:pPr>
              <w:pStyle w:val="Text1"/>
              <w:ind w:left="0" w:right="43"/>
            </w:pPr>
            <w:r>
              <w:rPr>
                <w:rFonts w:ascii="Arial" w:hAnsi="Arial" w:cs="Arial"/>
                <w:b/>
                <w:sz w:val="14"/>
                <w:szCs w:val="14"/>
              </w:rPr>
              <w:t>Risposta:</w:t>
            </w:r>
          </w:p>
        </w:tc>
      </w:tr>
      <w:tr w:rsidR="00A23B3E" w14:paraId="4D82CBD3" w14:textId="77777777" w:rsidTr="003876C1">
        <w:tc>
          <w:tcPr>
            <w:tcW w:w="5605" w:type="dxa"/>
            <w:tcBorders>
              <w:top w:val="single" w:sz="4" w:space="0" w:color="00000A"/>
              <w:left w:val="single" w:sz="4" w:space="0" w:color="00000A"/>
              <w:bottom w:val="single" w:sz="4" w:space="0" w:color="00000A"/>
              <w:right w:val="single" w:sz="4" w:space="0" w:color="00000A"/>
            </w:tcBorders>
            <w:shd w:val="clear" w:color="auto" w:fill="FFFFFF"/>
          </w:tcPr>
          <w:p w14:paraId="5402F19D" w14:textId="77777777" w:rsidR="00A23B3E" w:rsidRDefault="00A23B3E" w:rsidP="0029453A">
            <w:pPr>
              <w:pStyle w:val="Text1"/>
              <w:ind w:left="0" w:right="43"/>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3746" w:type="dxa"/>
            <w:tcBorders>
              <w:top w:val="single" w:sz="4" w:space="0" w:color="00000A"/>
              <w:left w:val="single" w:sz="4" w:space="0" w:color="00000A"/>
              <w:bottom w:val="single" w:sz="4" w:space="0" w:color="00000A"/>
              <w:right w:val="single" w:sz="4" w:space="0" w:color="00000A"/>
            </w:tcBorders>
            <w:shd w:val="clear" w:color="auto" w:fill="FFFFFF"/>
          </w:tcPr>
          <w:p w14:paraId="0FFBE4BC" w14:textId="77777777" w:rsidR="00A23B3E" w:rsidRDefault="00A23B3E" w:rsidP="0029453A">
            <w:pPr>
              <w:pStyle w:val="Text1"/>
              <w:ind w:left="0" w:right="43"/>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14:paraId="363803AA" w14:textId="77777777" w:rsidTr="003876C1">
        <w:tc>
          <w:tcPr>
            <w:tcW w:w="5605" w:type="dxa"/>
            <w:tcBorders>
              <w:top w:val="single" w:sz="4" w:space="0" w:color="00000A"/>
              <w:left w:val="single" w:sz="4" w:space="0" w:color="00000A"/>
              <w:bottom w:val="single" w:sz="4" w:space="0" w:color="00000A"/>
              <w:right w:val="single" w:sz="4" w:space="0" w:color="00000A"/>
            </w:tcBorders>
            <w:shd w:val="clear" w:color="auto" w:fill="FFFFFF"/>
          </w:tcPr>
          <w:p w14:paraId="2DD23B17" w14:textId="77777777" w:rsidR="00A23B3E" w:rsidRPr="003A443E" w:rsidRDefault="00A23B3E" w:rsidP="0029453A">
            <w:pPr>
              <w:pStyle w:val="Text1"/>
              <w:spacing w:after="0"/>
              <w:ind w:left="0" w:right="43"/>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7531A83C" w14:textId="77777777" w:rsidR="00A23B3E" w:rsidRPr="003A443E" w:rsidRDefault="00A23B3E" w:rsidP="0029453A">
            <w:pPr>
              <w:pStyle w:val="Text1"/>
              <w:spacing w:before="0" w:after="0"/>
              <w:ind w:left="0" w:right="43"/>
              <w:rPr>
                <w:rFonts w:ascii="Arial" w:hAnsi="Arial" w:cs="Arial"/>
                <w:b/>
                <w:color w:val="000000"/>
                <w:sz w:val="14"/>
                <w:szCs w:val="14"/>
              </w:rPr>
            </w:pPr>
          </w:p>
          <w:p w14:paraId="0D0FFF8F" w14:textId="77777777" w:rsidR="00A23B3E" w:rsidRPr="003A443E" w:rsidRDefault="00A23B3E" w:rsidP="0029453A">
            <w:pPr>
              <w:pStyle w:val="Text1"/>
              <w:spacing w:before="0" w:after="0"/>
              <w:ind w:left="0" w:right="43"/>
              <w:rPr>
                <w:rFonts w:ascii="Arial" w:hAnsi="Arial" w:cs="Arial"/>
                <w:color w:val="000000"/>
                <w:sz w:val="14"/>
                <w:szCs w:val="14"/>
              </w:rPr>
            </w:pPr>
            <w:r w:rsidRPr="003A443E">
              <w:rPr>
                <w:rFonts w:ascii="Arial" w:hAnsi="Arial" w:cs="Arial"/>
                <w:b/>
                <w:color w:val="000000"/>
                <w:sz w:val="14"/>
                <w:szCs w:val="14"/>
              </w:rPr>
              <w:t>In caso affermativo,</w:t>
            </w:r>
          </w:p>
          <w:p w14:paraId="39CBCADF" w14:textId="77777777" w:rsidR="00A23B3E" w:rsidRPr="003A443E" w:rsidRDefault="00A23B3E" w:rsidP="0029453A">
            <w:pPr>
              <w:pStyle w:val="Text1"/>
              <w:spacing w:before="0" w:after="0"/>
              <w:ind w:left="0" w:right="43"/>
              <w:rPr>
                <w:rFonts w:ascii="Arial" w:hAnsi="Arial" w:cs="Arial"/>
                <w:color w:val="000000"/>
                <w:sz w:val="14"/>
                <w:szCs w:val="14"/>
              </w:rPr>
            </w:pPr>
          </w:p>
          <w:p w14:paraId="5A329025" w14:textId="77777777" w:rsidR="00A23B3E" w:rsidRPr="003A443E" w:rsidRDefault="00A23B3E" w:rsidP="0029453A">
            <w:pPr>
              <w:pStyle w:val="Text1"/>
              <w:spacing w:before="0" w:after="0"/>
              <w:ind w:left="0" w:right="43"/>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60D0D20D" w14:textId="77777777" w:rsidR="00A23B3E" w:rsidRPr="003A443E" w:rsidRDefault="00A23B3E" w:rsidP="0029453A">
            <w:pPr>
              <w:pStyle w:val="Text1"/>
              <w:ind w:left="0" w:right="43"/>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3746" w:type="dxa"/>
            <w:tcBorders>
              <w:top w:val="single" w:sz="4" w:space="0" w:color="00000A"/>
              <w:left w:val="single" w:sz="4" w:space="0" w:color="00000A"/>
              <w:bottom w:val="single" w:sz="4" w:space="0" w:color="00000A"/>
              <w:right w:val="single" w:sz="4" w:space="0" w:color="00000A"/>
            </w:tcBorders>
            <w:shd w:val="clear" w:color="auto" w:fill="FFFFFF"/>
          </w:tcPr>
          <w:p w14:paraId="46172B2B" w14:textId="77777777" w:rsidR="00A23B3E" w:rsidRDefault="00A23B3E" w:rsidP="0029453A">
            <w:pPr>
              <w:pStyle w:val="Text1"/>
              <w:spacing w:after="0"/>
              <w:ind w:left="0" w:right="43"/>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14:paraId="01DFE06D" w14:textId="77777777" w:rsidR="00A23B3E" w:rsidRDefault="00A23B3E" w:rsidP="0029453A">
            <w:pPr>
              <w:pStyle w:val="Text1"/>
              <w:spacing w:before="0" w:after="0"/>
              <w:ind w:left="0" w:right="43"/>
              <w:rPr>
                <w:rFonts w:ascii="Arial" w:hAnsi="Arial" w:cs="Arial"/>
                <w:sz w:val="14"/>
                <w:szCs w:val="14"/>
              </w:rPr>
            </w:pPr>
          </w:p>
          <w:p w14:paraId="04B153DF" w14:textId="77777777" w:rsidR="00A23B3E" w:rsidRDefault="00A23B3E" w:rsidP="0029453A">
            <w:pPr>
              <w:pStyle w:val="Text1"/>
              <w:spacing w:before="0" w:after="0"/>
              <w:ind w:left="0" w:right="43"/>
              <w:rPr>
                <w:rFonts w:ascii="Arial" w:hAnsi="Arial" w:cs="Arial"/>
                <w:sz w:val="14"/>
                <w:szCs w:val="14"/>
              </w:rPr>
            </w:pPr>
          </w:p>
          <w:p w14:paraId="21EB542E" w14:textId="77777777" w:rsidR="00A23B3E" w:rsidRDefault="00A23B3E" w:rsidP="0029453A">
            <w:pPr>
              <w:pStyle w:val="Text1"/>
              <w:spacing w:before="0" w:after="0"/>
              <w:ind w:left="0" w:right="43"/>
              <w:rPr>
                <w:rFonts w:ascii="Arial" w:hAnsi="Arial" w:cs="Arial"/>
                <w:sz w:val="14"/>
                <w:szCs w:val="14"/>
              </w:rPr>
            </w:pPr>
          </w:p>
          <w:p w14:paraId="5C091BBA" w14:textId="77777777" w:rsidR="00A23B3E" w:rsidRDefault="00A23B3E" w:rsidP="0029453A">
            <w:pPr>
              <w:pStyle w:val="Text1"/>
              <w:spacing w:before="0" w:after="0"/>
              <w:ind w:left="0" w:right="43"/>
              <w:rPr>
                <w:rFonts w:ascii="Arial" w:hAnsi="Arial" w:cs="Arial"/>
                <w:sz w:val="14"/>
                <w:szCs w:val="14"/>
              </w:rPr>
            </w:pPr>
          </w:p>
          <w:p w14:paraId="647993E9" w14:textId="77777777" w:rsidR="00A23B3E" w:rsidRDefault="00A23B3E" w:rsidP="0029453A">
            <w:pPr>
              <w:pStyle w:val="Text1"/>
              <w:spacing w:before="0" w:after="0"/>
              <w:ind w:left="0" w:right="43"/>
              <w:rPr>
                <w:rFonts w:ascii="Arial" w:hAnsi="Arial" w:cs="Arial"/>
                <w:sz w:val="14"/>
                <w:szCs w:val="14"/>
              </w:rPr>
            </w:pPr>
            <w:r>
              <w:rPr>
                <w:rFonts w:ascii="Arial" w:hAnsi="Arial" w:cs="Arial"/>
                <w:sz w:val="14"/>
                <w:szCs w:val="14"/>
              </w:rPr>
              <w:t>[……………]</w:t>
            </w:r>
          </w:p>
          <w:p w14:paraId="272C3201" w14:textId="77777777" w:rsidR="00A23B3E" w:rsidRDefault="00A23B3E" w:rsidP="0029453A">
            <w:pPr>
              <w:pStyle w:val="Text1"/>
              <w:spacing w:before="0" w:after="0"/>
              <w:ind w:left="0" w:right="43"/>
              <w:rPr>
                <w:rFonts w:ascii="Arial" w:hAnsi="Arial" w:cs="Arial"/>
                <w:sz w:val="14"/>
                <w:szCs w:val="14"/>
              </w:rPr>
            </w:pPr>
          </w:p>
          <w:p w14:paraId="65871A77" w14:textId="77777777" w:rsidR="00A23B3E" w:rsidRDefault="00A23B3E" w:rsidP="0029453A">
            <w:pPr>
              <w:pStyle w:val="Text1"/>
              <w:spacing w:before="0" w:after="0"/>
              <w:ind w:left="0" w:right="43"/>
              <w:rPr>
                <w:rFonts w:ascii="Arial" w:hAnsi="Arial" w:cs="Arial"/>
                <w:sz w:val="14"/>
                <w:szCs w:val="14"/>
              </w:rPr>
            </w:pPr>
          </w:p>
          <w:p w14:paraId="0B0F39B9" w14:textId="77777777" w:rsidR="00A23B3E" w:rsidRDefault="00A23B3E" w:rsidP="0029453A">
            <w:pPr>
              <w:pStyle w:val="Text1"/>
              <w:spacing w:before="0" w:after="0"/>
              <w:ind w:left="0" w:right="43"/>
              <w:rPr>
                <w:rFonts w:ascii="Arial" w:hAnsi="Arial" w:cs="Arial"/>
                <w:sz w:val="14"/>
                <w:szCs w:val="14"/>
              </w:rPr>
            </w:pPr>
          </w:p>
          <w:p w14:paraId="622636A9" w14:textId="77777777" w:rsidR="00A23B3E" w:rsidRDefault="00A23B3E" w:rsidP="0029453A">
            <w:pPr>
              <w:pStyle w:val="Text1"/>
              <w:spacing w:before="0" w:after="0"/>
              <w:ind w:left="0" w:right="43"/>
              <w:rPr>
                <w:rFonts w:ascii="Arial" w:hAnsi="Arial" w:cs="Arial"/>
                <w:sz w:val="14"/>
                <w:szCs w:val="14"/>
              </w:rPr>
            </w:pPr>
            <w:r>
              <w:rPr>
                <w:rFonts w:ascii="Arial" w:hAnsi="Arial" w:cs="Arial"/>
                <w:sz w:val="14"/>
                <w:szCs w:val="14"/>
              </w:rPr>
              <w:t>[…………....]</w:t>
            </w:r>
          </w:p>
          <w:p w14:paraId="6F0BE408" w14:textId="77777777" w:rsidR="00A23B3E" w:rsidRDefault="00A23B3E" w:rsidP="0029453A">
            <w:pPr>
              <w:pStyle w:val="Text1"/>
              <w:spacing w:before="0" w:after="0"/>
              <w:ind w:left="0" w:right="43"/>
              <w:rPr>
                <w:rFonts w:ascii="Arial" w:hAnsi="Arial" w:cs="Arial"/>
                <w:sz w:val="14"/>
                <w:szCs w:val="14"/>
              </w:rPr>
            </w:pPr>
          </w:p>
        </w:tc>
      </w:tr>
      <w:tr w:rsidR="00A23B3E" w14:paraId="61F485B5" w14:textId="77777777" w:rsidTr="003876C1">
        <w:tc>
          <w:tcPr>
            <w:tcW w:w="5605" w:type="dxa"/>
            <w:tcBorders>
              <w:top w:val="single" w:sz="4" w:space="0" w:color="00000A"/>
              <w:left w:val="single" w:sz="4" w:space="0" w:color="00000A"/>
              <w:bottom w:val="single" w:sz="4" w:space="0" w:color="00000A"/>
              <w:right w:val="single" w:sz="4" w:space="0" w:color="00000A"/>
            </w:tcBorders>
            <w:shd w:val="clear" w:color="auto" w:fill="FFFFFF"/>
          </w:tcPr>
          <w:p w14:paraId="1DF154DF" w14:textId="77777777" w:rsidR="00A23B3E" w:rsidRPr="003A443E" w:rsidRDefault="00A23B3E" w:rsidP="0029453A">
            <w:pPr>
              <w:pStyle w:val="Text1"/>
              <w:ind w:left="0" w:right="43"/>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4E51A6C2" w14:textId="77777777" w:rsidR="00A23B3E" w:rsidRPr="003A443E" w:rsidRDefault="00A23B3E" w:rsidP="0029453A">
            <w:pPr>
              <w:pStyle w:val="Text1"/>
              <w:spacing w:after="0"/>
              <w:ind w:left="0" w:right="43"/>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2D773FB6" w14:textId="77777777" w:rsidR="00A23B3E" w:rsidRPr="003A443E" w:rsidRDefault="00A23B3E" w:rsidP="0029453A">
            <w:pPr>
              <w:pStyle w:val="Text1"/>
              <w:spacing w:before="0" w:after="0"/>
              <w:ind w:left="0" w:right="43"/>
              <w:rPr>
                <w:rFonts w:ascii="Arial" w:hAnsi="Arial" w:cs="Arial"/>
                <w:color w:val="000000"/>
                <w:sz w:val="14"/>
                <w:szCs w:val="14"/>
              </w:rPr>
            </w:pPr>
          </w:p>
          <w:p w14:paraId="52D3FDC9" w14:textId="77777777" w:rsidR="00A23B3E" w:rsidRPr="003A443E" w:rsidRDefault="00A23B3E" w:rsidP="0029453A">
            <w:pPr>
              <w:pStyle w:val="Text1"/>
              <w:spacing w:before="0" w:after="0"/>
              <w:ind w:left="0" w:right="43"/>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14:paraId="29BBEB9A" w14:textId="77777777" w:rsidR="00A23B3E" w:rsidRPr="003A443E" w:rsidRDefault="00A23B3E" w:rsidP="0029453A">
            <w:pPr>
              <w:pStyle w:val="Text1"/>
              <w:spacing w:before="0" w:after="0"/>
              <w:ind w:left="0" w:right="43"/>
              <w:rPr>
                <w:rFonts w:ascii="Arial" w:hAnsi="Arial" w:cs="Arial"/>
                <w:color w:val="000000"/>
                <w:sz w:val="12"/>
                <w:szCs w:val="12"/>
              </w:rPr>
            </w:pPr>
          </w:p>
          <w:p w14:paraId="294A35C8" w14:textId="77777777" w:rsidR="00A23B3E" w:rsidRPr="003A443E" w:rsidRDefault="00A23B3E" w:rsidP="0029453A">
            <w:pPr>
              <w:pStyle w:val="Text1"/>
              <w:numPr>
                <w:ilvl w:val="0"/>
                <w:numId w:val="11"/>
              </w:numPr>
              <w:spacing w:before="0" w:after="0"/>
              <w:ind w:left="284" w:right="43"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1EFE1466" w14:textId="77777777" w:rsidR="00A23B3E" w:rsidRPr="003A443E" w:rsidRDefault="00A23B3E" w:rsidP="0029453A">
            <w:pPr>
              <w:pStyle w:val="Text1"/>
              <w:spacing w:before="0" w:after="0"/>
              <w:ind w:left="720" w:right="43"/>
              <w:rPr>
                <w:rFonts w:ascii="Arial" w:hAnsi="Arial" w:cs="Arial"/>
                <w:i/>
                <w:color w:val="000000"/>
                <w:sz w:val="14"/>
                <w:szCs w:val="14"/>
              </w:rPr>
            </w:pPr>
          </w:p>
          <w:p w14:paraId="14613F42" w14:textId="77777777" w:rsidR="001F35A9" w:rsidRPr="003A443E" w:rsidRDefault="001F35A9" w:rsidP="0029453A">
            <w:pPr>
              <w:pStyle w:val="Text1"/>
              <w:spacing w:before="0" w:after="0"/>
              <w:ind w:left="720" w:right="43"/>
              <w:rPr>
                <w:rFonts w:ascii="Arial" w:hAnsi="Arial" w:cs="Arial"/>
                <w:i/>
                <w:color w:val="000000"/>
                <w:sz w:val="14"/>
                <w:szCs w:val="14"/>
              </w:rPr>
            </w:pPr>
          </w:p>
          <w:p w14:paraId="71C49546" w14:textId="77777777" w:rsidR="00A23B3E" w:rsidRPr="003A443E" w:rsidRDefault="00A23B3E" w:rsidP="0029453A">
            <w:pPr>
              <w:pStyle w:val="Text1"/>
              <w:spacing w:before="0" w:after="0"/>
              <w:ind w:left="284" w:right="43"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1D9F9784" w14:textId="77777777" w:rsidR="00A23B3E" w:rsidRPr="003A443E" w:rsidRDefault="00A23B3E" w:rsidP="0029453A">
            <w:pPr>
              <w:pStyle w:val="Text1"/>
              <w:spacing w:before="0" w:after="0"/>
              <w:ind w:left="284" w:right="43" w:hanging="284"/>
              <w:rPr>
                <w:rFonts w:ascii="Arial" w:hAnsi="Arial" w:cs="Arial"/>
                <w:color w:val="000000"/>
                <w:sz w:val="14"/>
                <w:szCs w:val="14"/>
              </w:rPr>
            </w:pPr>
          </w:p>
          <w:p w14:paraId="0E846AD0" w14:textId="77777777" w:rsidR="00A23B3E" w:rsidRPr="003A443E" w:rsidRDefault="00A23B3E" w:rsidP="0029453A">
            <w:pPr>
              <w:pStyle w:val="Text1"/>
              <w:spacing w:before="0" w:after="0"/>
              <w:ind w:left="284" w:right="43" w:hanging="284"/>
              <w:rPr>
                <w:rFonts w:ascii="Arial" w:hAnsi="Arial" w:cs="Arial"/>
                <w:color w:val="000000"/>
                <w:sz w:val="14"/>
                <w:szCs w:val="14"/>
              </w:rPr>
            </w:pPr>
          </w:p>
          <w:p w14:paraId="09026876" w14:textId="77777777" w:rsidR="00A23B3E" w:rsidRPr="003A443E" w:rsidRDefault="00A23B3E" w:rsidP="0029453A">
            <w:pPr>
              <w:pStyle w:val="Text1"/>
              <w:spacing w:before="0" w:after="0"/>
              <w:ind w:left="284" w:right="43" w:hanging="284"/>
              <w:rPr>
                <w:rFonts w:ascii="Arial" w:hAnsi="Arial" w:cs="Arial"/>
                <w:color w:val="000000"/>
                <w:sz w:val="14"/>
                <w:szCs w:val="14"/>
              </w:rPr>
            </w:pPr>
          </w:p>
          <w:p w14:paraId="3C6E2180" w14:textId="77777777" w:rsidR="00A23B3E" w:rsidRPr="003A443E" w:rsidRDefault="00A23B3E" w:rsidP="0029453A">
            <w:pPr>
              <w:pStyle w:val="Text1"/>
              <w:spacing w:before="0" w:after="0"/>
              <w:ind w:left="284" w:right="43" w:hanging="284"/>
              <w:rPr>
                <w:rFonts w:ascii="Arial" w:hAnsi="Arial" w:cs="Arial"/>
                <w:color w:val="000000"/>
                <w:sz w:val="14"/>
                <w:szCs w:val="14"/>
              </w:rPr>
            </w:pPr>
          </w:p>
          <w:p w14:paraId="680812E6" w14:textId="77777777" w:rsidR="00A23B3E" w:rsidRPr="003A443E" w:rsidRDefault="00A23B3E" w:rsidP="0029453A">
            <w:pPr>
              <w:pStyle w:val="Text1"/>
              <w:spacing w:before="0" w:after="0"/>
              <w:ind w:left="284" w:right="43"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18C9F4DF" w14:textId="77777777" w:rsidR="00A23B3E" w:rsidRPr="003A443E" w:rsidRDefault="00A23B3E" w:rsidP="0029453A">
            <w:pPr>
              <w:pStyle w:val="Text1"/>
              <w:ind w:left="284" w:right="43"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16C3D765" w14:textId="77777777" w:rsidR="00A23B3E" w:rsidRPr="003A443E" w:rsidRDefault="00A23B3E" w:rsidP="0029453A">
            <w:pPr>
              <w:pStyle w:val="Text1"/>
              <w:ind w:left="0" w:right="43"/>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722B02FF" w14:textId="77777777" w:rsidR="00A23B3E" w:rsidRPr="003A443E" w:rsidRDefault="00A23B3E" w:rsidP="0029453A">
            <w:pPr>
              <w:pStyle w:val="Text1"/>
              <w:ind w:left="0" w:right="43"/>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771EF183" w14:textId="77777777" w:rsidR="00A23B3E" w:rsidRPr="003A443E" w:rsidRDefault="00A23B3E" w:rsidP="0029453A">
            <w:pPr>
              <w:pStyle w:val="Text1"/>
              <w:ind w:left="0" w:right="43"/>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7924189C" w14:textId="77777777" w:rsidR="00A23B3E" w:rsidRPr="003A443E" w:rsidRDefault="00A23B3E" w:rsidP="0029453A">
            <w:pPr>
              <w:pStyle w:val="Text1"/>
              <w:tabs>
                <w:tab w:val="left" w:pos="284"/>
              </w:tabs>
              <w:ind w:left="284" w:right="43"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78D119C5" w14:textId="77777777" w:rsidR="00A23B3E" w:rsidRPr="003A443E" w:rsidRDefault="00A23B3E" w:rsidP="0029453A">
            <w:pPr>
              <w:pStyle w:val="Text1"/>
              <w:ind w:left="0" w:right="43"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3746" w:type="dxa"/>
            <w:tcBorders>
              <w:top w:val="single" w:sz="4" w:space="0" w:color="00000A"/>
              <w:left w:val="single" w:sz="4" w:space="0" w:color="00000A"/>
              <w:bottom w:val="single" w:sz="4" w:space="0" w:color="00000A"/>
              <w:right w:val="single" w:sz="4" w:space="0" w:color="00000A"/>
            </w:tcBorders>
            <w:shd w:val="clear" w:color="auto" w:fill="FFFFFF"/>
          </w:tcPr>
          <w:p w14:paraId="08D69993" w14:textId="77777777" w:rsidR="001F35A9" w:rsidRDefault="001F35A9" w:rsidP="0029453A">
            <w:pPr>
              <w:pStyle w:val="Text1"/>
              <w:ind w:left="0" w:right="43"/>
              <w:rPr>
                <w:rFonts w:ascii="Arial" w:hAnsi="Arial" w:cs="Arial"/>
                <w:sz w:val="15"/>
                <w:szCs w:val="15"/>
              </w:rPr>
            </w:pPr>
          </w:p>
          <w:p w14:paraId="2BCE4B62" w14:textId="77777777" w:rsidR="001F35A9" w:rsidRDefault="001F35A9" w:rsidP="0029453A">
            <w:pPr>
              <w:pStyle w:val="Text1"/>
              <w:ind w:left="0" w:right="43"/>
              <w:rPr>
                <w:rFonts w:ascii="Arial" w:hAnsi="Arial" w:cs="Arial"/>
                <w:sz w:val="15"/>
                <w:szCs w:val="15"/>
              </w:rPr>
            </w:pPr>
          </w:p>
          <w:p w14:paraId="242EC42C" w14:textId="77777777" w:rsidR="00A23B3E" w:rsidRDefault="00A23B3E" w:rsidP="0029453A">
            <w:pPr>
              <w:pStyle w:val="Text1"/>
              <w:ind w:left="0" w:right="43"/>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14:paraId="31289018" w14:textId="77777777" w:rsidR="00A23B3E" w:rsidRDefault="00A23B3E" w:rsidP="0029453A">
            <w:pPr>
              <w:pStyle w:val="Text1"/>
              <w:ind w:left="0" w:right="43"/>
              <w:rPr>
                <w:rFonts w:ascii="Arial" w:hAnsi="Arial" w:cs="Arial"/>
                <w:sz w:val="15"/>
                <w:szCs w:val="15"/>
              </w:rPr>
            </w:pPr>
          </w:p>
          <w:p w14:paraId="7C2CC6D3" w14:textId="77777777" w:rsidR="00A23B3E" w:rsidRDefault="00A23B3E" w:rsidP="0029453A">
            <w:pPr>
              <w:pStyle w:val="Text1"/>
              <w:ind w:left="0" w:right="43"/>
              <w:rPr>
                <w:rFonts w:ascii="Arial" w:hAnsi="Arial" w:cs="Arial"/>
                <w:sz w:val="15"/>
                <w:szCs w:val="15"/>
              </w:rPr>
            </w:pPr>
          </w:p>
          <w:p w14:paraId="5CD49240" w14:textId="77777777" w:rsidR="00A23B3E" w:rsidRDefault="00A23B3E" w:rsidP="0029453A">
            <w:pPr>
              <w:pStyle w:val="Text1"/>
              <w:numPr>
                <w:ilvl w:val="0"/>
                <w:numId w:val="5"/>
              </w:numPr>
              <w:spacing w:before="0" w:after="0"/>
              <w:ind w:left="318" w:right="43"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61FB75FE" w14:textId="77777777" w:rsidR="001F35A9" w:rsidRDefault="001F35A9" w:rsidP="0029453A">
            <w:pPr>
              <w:pStyle w:val="Text1"/>
              <w:spacing w:before="0" w:after="0"/>
              <w:ind w:left="0" w:right="43"/>
              <w:rPr>
                <w:rFonts w:ascii="Arial" w:hAnsi="Arial" w:cs="Arial"/>
                <w:color w:val="000000"/>
                <w:sz w:val="14"/>
                <w:szCs w:val="14"/>
              </w:rPr>
            </w:pPr>
          </w:p>
          <w:p w14:paraId="06EA7BD3" w14:textId="77777777" w:rsidR="001F35A9" w:rsidRDefault="001F35A9" w:rsidP="0029453A">
            <w:pPr>
              <w:pStyle w:val="Text1"/>
              <w:spacing w:before="0" w:after="0"/>
              <w:ind w:left="0" w:right="43"/>
              <w:rPr>
                <w:rFonts w:ascii="Arial" w:hAnsi="Arial" w:cs="Arial"/>
                <w:color w:val="000000"/>
                <w:sz w:val="14"/>
                <w:szCs w:val="14"/>
              </w:rPr>
            </w:pPr>
          </w:p>
          <w:p w14:paraId="6C9D0C5D" w14:textId="77777777" w:rsidR="00A23B3E" w:rsidRDefault="00A23B3E" w:rsidP="0029453A">
            <w:pPr>
              <w:pStyle w:val="Text1"/>
              <w:spacing w:before="0"/>
              <w:ind w:left="318" w:right="43"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5FF04D42" w14:textId="77777777" w:rsidR="00A23B3E" w:rsidRDefault="00A23B3E" w:rsidP="0029453A">
            <w:pPr>
              <w:pStyle w:val="Text1"/>
              <w:spacing w:before="0"/>
              <w:ind w:left="0" w:right="43"/>
              <w:rPr>
                <w:rFonts w:ascii="Arial" w:hAnsi="Arial" w:cs="Arial"/>
                <w:color w:val="000000"/>
                <w:sz w:val="14"/>
                <w:szCs w:val="14"/>
                <w:highlight w:val="yellow"/>
              </w:rPr>
            </w:pPr>
            <w:r>
              <w:rPr>
                <w:rFonts w:ascii="Arial" w:hAnsi="Arial" w:cs="Arial"/>
                <w:color w:val="000000"/>
                <w:sz w:val="14"/>
                <w:szCs w:val="14"/>
              </w:rPr>
              <w:t xml:space="preserve">        [………..…][…………][……….…][……….…]</w:t>
            </w:r>
          </w:p>
          <w:p w14:paraId="20D0D863" w14:textId="77777777" w:rsidR="001F35A9" w:rsidRDefault="001F35A9" w:rsidP="0029453A">
            <w:pPr>
              <w:pStyle w:val="Text1"/>
              <w:ind w:left="0" w:right="43"/>
              <w:rPr>
                <w:rFonts w:ascii="Arial" w:hAnsi="Arial" w:cs="Arial"/>
                <w:color w:val="000000"/>
                <w:sz w:val="14"/>
                <w:szCs w:val="14"/>
              </w:rPr>
            </w:pPr>
          </w:p>
          <w:p w14:paraId="070A07AA" w14:textId="77777777" w:rsidR="00A23B3E" w:rsidRPr="00A5513A" w:rsidRDefault="00A23B3E" w:rsidP="0029453A">
            <w:pPr>
              <w:pStyle w:val="Text1"/>
              <w:ind w:left="0" w:right="43"/>
              <w:rPr>
                <w:rFonts w:ascii="Arial" w:hAnsi="Arial" w:cs="Arial"/>
                <w:color w:val="000000"/>
                <w:sz w:val="14"/>
                <w:szCs w:val="14"/>
                <w:highlight w:val="yellow"/>
              </w:rPr>
            </w:pPr>
            <w:r>
              <w:rPr>
                <w:rFonts w:ascii="Arial" w:hAnsi="Arial" w:cs="Arial"/>
                <w:color w:val="000000"/>
                <w:sz w:val="14"/>
                <w:szCs w:val="14"/>
              </w:rPr>
              <w:lastRenderedPageBreak/>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 xml:space="preserve">d) </w:t>
            </w:r>
            <w:r w:rsidRPr="00A5513A">
              <w:rPr>
                <w:rFonts w:ascii="Arial" w:hAnsi="Arial" w:cs="Arial"/>
                <w:color w:val="000000"/>
                <w:sz w:val="14"/>
                <w:szCs w:val="14"/>
              </w:rPr>
              <w:t>[ ] Sì [ ] No</w:t>
            </w:r>
          </w:p>
          <w:p w14:paraId="26D4B2FE" w14:textId="77777777" w:rsidR="00A23B3E" w:rsidRPr="00A5513A" w:rsidRDefault="00A23B3E" w:rsidP="0029453A">
            <w:pPr>
              <w:pStyle w:val="Text1"/>
              <w:ind w:left="0" w:right="43"/>
              <w:rPr>
                <w:rFonts w:ascii="Arial" w:hAnsi="Arial" w:cs="Arial"/>
                <w:color w:val="000000"/>
                <w:sz w:val="14"/>
                <w:szCs w:val="14"/>
                <w:highlight w:val="yellow"/>
              </w:rPr>
            </w:pPr>
          </w:p>
          <w:p w14:paraId="48E37085" w14:textId="77777777" w:rsidR="00A23B3E" w:rsidRPr="00A5513A" w:rsidRDefault="00A23B3E" w:rsidP="0029453A">
            <w:pPr>
              <w:pStyle w:val="Text1"/>
              <w:ind w:left="0" w:right="43"/>
              <w:rPr>
                <w:rFonts w:ascii="Arial" w:hAnsi="Arial" w:cs="Arial"/>
                <w:color w:val="000000"/>
                <w:sz w:val="14"/>
                <w:szCs w:val="14"/>
                <w:highlight w:val="yellow"/>
              </w:rPr>
            </w:pPr>
          </w:p>
          <w:p w14:paraId="58608BA3" w14:textId="77777777" w:rsidR="00A23B3E" w:rsidRPr="00A5513A" w:rsidRDefault="00A23B3E" w:rsidP="0029453A">
            <w:pPr>
              <w:pStyle w:val="Text1"/>
              <w:ind w:left="0" w:right="43"/>
              <w:rPr>
                <w:rFonts w:ascii="Arial" w:hAnsi="Arial" w:cs="Arial"/>
                <w:color w:val="000000"/>
                <w:sz w:val="14"/>
                <w:szCs w:val="14"/>
              </w:rPr>
            </w:pPr>
          </w:p>
          <w:p w14:paraId="0AD9C695" w14:textId="77777777" w:rsidR="00A23B3E" w:rsidRDefault="00A23B3E" w:rsidP="0029453A">
            <w:pPr>
              <w:pStyle w:val="Text1"/>
              <w:ind w:left="0" w:right="43"/>
              <w:rPr>
                <w:rFonts w:ascii="Arial" w:hAnsi="Arial" w:cs="Arial"/>
                <w:sz w:val="14"/>
                <w:szCs w:val="14"/>
              </w:rPr>
            </w:pPr>
          </w:p>
          <w:p w14:paraId="5FA3F7DA" w14:textId="77777777" w:rsidR="001F35A9" w:rsidRDefault="001F35A9" w:rsidP="0029453A">
            <w:pPr>
              <w:pStyle w:val="Text1"/>
              <w:ind w:left="0" w:right="43"/>
              <w:rPr>
                <w:rFonts w:ascii="Arial" w:hAnsi="Arial" w:cs="Arial"/>
                <w:sz w:val="14"/>
                <w:szCs w:val="14"/>
              </w:rPr>
            </w:pPr>
          </w:p>
          <w:p w14:paraId="3068491A" w14:textId="77777777" w:rsidR="00A23B3E" w:rsidRDefault="00A23B3E" w:rsidP="0029453A">
            <w:pPr>
              <w:pStyle w:val="Text1"/>
              <w:ind w:left="0" w:right="43"/>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2BC93B4B" w14:textId="77777777" w:rsidR="00A23B3E" w:rsidRDefault="00A23B3E" w:rsidP="0029453A">
            <w:pPr>
              <w:pStyle w:val="Text1"/>
              <w:spacing w:before="0"/>
              <w:ind w:left="0" w:right="43"/>
            </w:pPr>
            <w:r>
              <w:rPr>
                <w:rFonts w:ascii="Arial" w:hAnsi="Arial" w:cs="Arial"/>
                <w:sz w:val="14"/>
                <w:szCs w:val="14"/>
              </w:rPr>
              <w:t>[………..…][…………][……….…][……….…]</w:t>
            </w:r>
          </w:p>
        </w:tc>
      </w:tr>
      <w:tr w:rsidR="00A23B3E" w14:paraId="1958FF55" w14:textId="77777777" w:rsidTr="003876C1">
        <w:trPr>
          <w:trHeight w:val="771"/>
        </w:trPr>
        <w:tc>
          <w:tcPr>
            <w:tcW w:w="5605" w:type="dxa"/>
            <w:tcBorders>
              <w:top w:val="single" w:sz="4" w:space="0" w:color="00000A"/>
              <w:left w:val="single" w:sz="4" w:space="0" w:color="00000A"/>
              <w:bottom w:val="single" w:sz="4" w:space="0" w:color="00000A"/>
              <w:right w:val="single" w:sz="4" w:space="0" w:color="00000A"/>
            </w:tcBorders>
            <w:shd w:val="clear" w:color="auto" w:fill="FFFFFF"/>
          </w:tcPr>
          <w:p w14:paraId="7CBA6C4F" w14:textId="77777777" w:rsidR="00A23B3E" w:rsidRPr="003A443E" w:rsidRDefault="00A23B3E" w:rsidP="0029453A">
            <w:pPr>
              <w:pStyle w:val="Text1"/>
              <w:ind w:left="0" w:right="43"/>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16DA00B2" w14:textId="77777777" w:rsidR="00A23B3E" w:rsidRPr="003A443E" w:rsidRDefault="00A23B3E" w:rsidP="0029453A">
            <w:pPr>
              <w:pStyle w:val="Text1"/>
              <w:ind w:left="0" w:right="43"/>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44597904" w14:textId="77777777" w:rsidR="00A23B3E" w:rsidRPr="003A443E" w:rsidRDefault="00A23B3E" w:rsidP="0029453A">
            <w:pPr>
              <w:pStyle w:val="Text1"/>
              <w:ind w:left="0" w:right="43"/>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14:paraId="37846BD1" w14:textId="77777777" w:rsidR="00A23B3E" w:rsidRPr="003A443E" w:rsidRDefault="00A23B3E" w:rsidP="0029453A">
            <w:pPr>
              <w:pStyle w:val="Text1"/>
              <w:spacing w:after="0"/>
              <w:ind w:left="0" w:right="43"/>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14:paraId="6E28F0D6" w14:textId="77777777" w:rsidR="00A23B3E" w:rsidRPr="003A443E" w:rsidRDefault="00A23B3E" w:rsidP="0029453A">
            <w:pPr>
              <w:pStyle w:val="Text1"/>
              <w:spacing w:before="0" w:after="0"/>
              <w:ind w:left="0" w:right="43"/>
              <w:rPr>
                <w:rFonts w:ascii="Arial" w:hAnsi="Arial" w:cs="Arial"/>
                <w:color w:val="000000"/>
                <w:sz w:val="14"/>
                <w:szCs w:val="14"/>
              </w:rPr>
            </w:pPr>
          </w:p>
          <w:p w14:paraId="33AC3F9F" w14:textId="77777777" w:rsidR="00A23B3E" w:rsidRPr="003A443E" w:rsidRDefault="00A23B3E" w:rsidP="0029453A">
            <w:pPr>
              <w:pStyle w:val="Text1"/>
              <w:numPr>
                <w:ilvl w:val="0"/>
                <w:numId w:val="13"/>
              </w:numPr>
              <w:spacing w:before="0" w:after="0"/>
              <w:ind w:left="284" w:right="43"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72119698" w14:textId="77777777" w:rsidR="00A23B3E" w:rsidRPr="003A443E" w:rsidRDefault="00A23B3E" w:rsidP="0029453A">
            <w:pPr>
              <w:pStyle w:val="Text1"/>
              <w:spacing w:before="0" w:after="0"/>
              <w:ind w:left="720" w:right="43"/>
              <w:rPr>
                <w:rFonts w:ascii="Arial" w:hAnsi="Arial" w:cs="Arial"/>
                <w:i/>
                <w:color w:val="000000"/>
                <w:sz w:val="14"/>
                <w:szCs w:val="14"/>
              </w:rPr>
            </w:pPr>
          </w:p>
          <w:p w14:paraId="27CB2B46" w14:textId="77777777" w:rsidR="00A23B3E" w:rsidRPr="003A443E" w:rsidRDefault="00A23B3E" w:rsidP="0029453A">
            <w:pPr>
              <w:pStyle w:val="Text1"/>
              <w:spacing w:before="0" w:after="0"/>
              <w:ind w:left="284" w:right="43"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3847DF31" w14:textId="77777777" w:rsidR="00A23B3E" w:rsidRPr="003A443E" w:rsidRDefault="00A23B3E" w:rsidP="0029453A">
            <w:pPr>
              <w:pStyle w:val="Text1"/>
              <w:spacing w:before="0" w:after="0"/>
              <w:ind w:left="284" w:right="43" w:hanging="284"/>
              <w:rPr>
                <w:rFonts w:ascii="Arial" w:hAnsi="Arial" w:cs="Arial"/>
                <w:color w:val="000000"/>
                <w:sz w:val="14"/>
                <w:szCs w:val="14"/>
              </w:rPr>
            </w:pPr>
          </w:p>
          <w:p w14:paraId="384A2E92" w14:textId="77777777" w:rsidR="001F35A9" w:rsidRPr="003A443E" w:rsidRDefault="001F35A9" w:rsidP="0029453A">
            <w:pPr>
              <w:pStyle w:val="Text1"/>
              <w:spacing w:before="0" w:after="0"/>
              <w:ind w:left="284" w:right="43" w:hanging="284"/>
              <w:rPr>
                <w:rFonts w:ascii="Arial" w:hAnsi="Arial" w:cs="Arial"/>
                <w:color w:val="000000"/>
                <w:sz w:val="14"/>
                <w:szCs w:val="14"/>
              </w:rPr>
            </w:pPr>
          </w:p>
          <w:p w14:paraId="10E973BB" w14:textId="77777777" w:rsidR="001F35A9" w:rsidRPr="003A443E" w:rsidRDefault="001F35A9" w:rsidP="0029453A">
            <w:pPr>
              <w:pStyle w:val="Text1"/>
              <w:spacing w:before="0" w:after="0"/>
              <w:ind w:left="284" w:right="43" w:hanging="284"/>
              <w:rPr>
                <w:rFonts w:ascii="Arial" w:hAnsi="Arial" w:cs="Arial"/>
                <w:color w:val="000000"/>
                <w:sz w:val="14"/>
                <w:szCs w:val="14"/>
              </w:rPr>
            </w:pPr>
          </w:p>
          <w:p w14:paraId="6709747E" w14:textId="77777777" w:rsidR="001F35A9" w:rsidRPr="003A443E" w:rsidRDefault="001F35A9" w:rsidP="0029453A">
            <w:pPr>
              <w:pStyle w:val="Text1"/>
              <w:spacing w:before="0" w:after="0"/>
              <w:ind w:left="284" w:right="43" w:hanging="284"/>
              <w:rPr>
                <w:rFonts w:ascii="Arial" w:hAnsi="Arial" w:cs="Arial"/>
                <w:color w:val="000000"/>
                <w:sz w:val="14"/>
                <w:szCs w:val="14"/>
              </w:rPr>
            </w:pPr>
          </w:p>
          <w:p w14:paraId="70C70260" w14:textId="77777777" w:rsidR="001F35A9" w:rsidRPr="003A443E" w:rsidRDefault="001F35A9" w:rsidP="0029453A">
            <w:pPr>
              <w:pStyle w:val="Text1"/>
              <w:spacing w:before="0" w:after="0"/>
              <w:ind w:left="284" w:right="43" w:hanging="284"/>
              <w:rPr>
                <w:rFonts w:ascii="Arial" w:hAnsi="Arial" w:cs="Arial"/>
                <w:color w:val="000000"/>
                <w:sz w:val="14"/>
                <w:szCs w:val="14"/>
              </w:rPr>
            </w:pPr>
          </w:p>
          <w:p w14:paraId="1DB31FB4" w14:textId="77777777" w:rsidR="00A23B3E" w:rsidRPr="003A443E" w:rsidRDefault="00A23B3E" w:rsidP="0029453A">
            <w:pPr>
              <w:pStyle w:val="Text1"/>
              <w:spacing w:before="0" w:after="0"/>
              <w:ind w:left="284" w:right="43" w:hanging="284"/>
              <w:rPr>
                <w:rFonts w:ascii="Arial" w:hAnsi="Arial" w:cs="Arial"/>
                <w:color w:val="000000"/>
                <w:sz w:val="14"/>
                <w:szCs w:val="14"/>
              </w:rPr>
            </w:pPr>
          </w:p>
          <w:p w14:paraId="7BD3F58F" w14:textId="77777777" w:rsidR="00A23B3E" w:rsidRPr="003A443E" w:rsidRDefault="00A23B3E" w:rsidP="0029453A">
            <w:pPr>
              <w:pStyle w:val="Text1"/>
              <w:spacing w:before="0" w:after="0"/>
              <w:ind w:left="284" w:right="43"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0D805F7F" w14:textId="77777777" w:rsidR="00A23B3E" w:rsidRPr="003A443E" w:rsidRDefault="00A23B3E" w:rsidP="0029453A">
            <w:pPr>
              <w:pStyle w:val="Text1"/>
              <w:spacing w:before="0" w:after="0"/>
              <w:ind w:left="284" w:right="43" w:hanging="284"/>
              <w:rPr>
                <w:rFonts w:ascii="Arial" w:hAnsi="Arial" w:cs="Arial"/>
                <w:color w:val="000000"/>
                <w:sz w:val="14"/>
                <w:szCs w:val="14"/>
              </w:rPr>
            </w:pPr>
          </w:p>
          <w:p w14:paraId="10DC3806" w14:textId="77777777" w:rsidR="00A23B3E" w:rsidRPr="003A443E" w:rsidRDefault="00A23B3E" w:rsidP="0029453A">
            <w:pPr>
              <w:pStyle w:val="Text1"/>
              <w:ind w:left="284" w:right="43"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3746" w:type="dxa"/>
            <w:tcBorders>
              <w:top w:val="single" w:sz="4" w:space="0" w:color="00000A"/>
              <w:left w:val="single" w:sz="4" w:space="0" w:color="00000A"/>
              <w:bottom w:val="single" w:sz="4" w:space="0" w:color="00000A"/>
              <w:right w:val="single" w:sz="4" w:space="0" w:color="00000A"/>
            </w:tcBorders>
            <w:shd w:val="clear" w:color="auto" w:fill="FFFFFF"/>
          </w:tcPr>
          <w:p w14:paraId="6B5DEA16" w14:textId="77777777" w:rsidR="00A23B3E" w:rsidRPr="003A443E" w:rsidRDefault="00A23B3E" w:rsidP="0029453A">
            <w:pPr>
              <w:pStyle w:val="Text1"/>
              <w:ind w:left="0" w:right="43"/>
              <w:rPr>
                <w:rFonts w:ascii="Arial" w:hAnsi="Arial" w:cs="Arial"/>
                <w:color w:val="000000"/>
                <w:sz w:val="14"/>
                <w:szCs w:val="14"/>
              </w:rPr>
            </w:pPr>
          </w:p>
          <w:p w14:paraId="0CEA38C5" w14:textId="77777777" w:rsidR="00A23B3E" w:rsidRPr="003A443E" w:rsidRDefault="00A23B3E" w:rsidP="0029453A">
            <w:pPr>
              <w:pStyle w:val="Text1"/>
              <w:ind w:left="0"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0908AE7" w14:textId="77777777" w:rsidR="00A23B3E" w:rsidRPr="003A443E" w:rsidRDefault="00A23B3E" w:rsidP="0029453A">
            <w:pPr>
              <w:pStyle w:val="Text1"/>
              <w:ind w:left="0" w:right="43"/>
              <w:rPr>
                <w:rFonts w:ascii="Arial" w:hAnsi="Arial" w:cs="Arial"/>
                <w:color w:val="000000"/>
                <w:sz w:val="14"/>
                <w:szCs w:val="14"/>
              </w:rPr>
            </w:pPr>
          </w:p>
          <w:p w14:paraId="142D6F47" w14:textId="77777777" w:rsidR="00A23B3E" w:rsidRPr="003A443E" w:rsidRDefault="00A23B3E" w:rsidP="0029453A">
            <w:pPr>
              <w:pStyle w:val="Text1"/>
              <w:ind w:left="0" w:right="43"/>
              <w:rPr>
                <w:rFonts w:ascii="Arial" w:hAnsi="Arial" w:cs="Arial"/>
                <w:color w:val="000000"/>
                <w:sz w:val="14"/>
                <w:szCs w:val="14"/>
              </w:rPr>
            </w:pPr>
          </w:p>
          <w:p w14:paraId="2E12A27A" w14:textId="77777777" w:rsidR="00A23B3E" w:rsidRPr="003A443E" w:rsidRDefault="00A23B3E" w:rsidP="0029453A">
            <w:pPr>
              <w:pStyle w:val="Text1"/>
              <w:ind w:left="0"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BEFF831" w14:textId="77777777" w:rsidR="00A23B3E" w:rsidRPr="003A443E" w:rsidRDefault="00A23B3E" w:rsidP="0029453A">
            <w:pPr>
              <w:pStyle w:val="Text1"/>
              <w:ind w:left="0" w:right="43"/>
              <w:rPr>
                <w:rFonts w:ascii="Arial" w:hAnsi="Arial" w:cs="Arial"/>
                <w:color w:val="000000"/>
                <w:sz w:val="14"/>
                <w:szCs w:val="14"/>
              </w:rPr>
            </w:pPr>
          </w:p>
          <w:p w14:paraId="6011296B" w14:textId="77777777" w:rsidR="00A23B3E" w:rsidRPr="003A443E" w:rsidRDefault="00A23B3E" w:rsidP="0029453A">
            <w:pPr>
              <w:pStyle w:val="Text1"/>
              <w:numPr>
                <w:ilvl w:val="0"/>
                <w:numId w:val="12"/>
              </w:numPr>
              <w:spacing w:before="0" w:after="0"/>
              <w:ind w:left="318" w:right="43"/>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0D6EE1DD" w14:textId="77777777" w:rsidR="00A23B3E" w:rsidRPr="003A443E" w:rsidRDefault="00A23B3E" w:rsidP="0029453A">
            <w:pPr>
              <w:pStyle w:val="Text1"/>
              <w:spacing w:before="0" w:after="0"/>
              <w:ind w:left="0" w:right="43"/>
              <w:rPr>
                <w:rFonts w:ascii="Arial" w:hAnsi="Arial" w:cs="Arial"/>
                <w:color w:val="000000"/>
                <w:sz w:val="14"/>
                <w:szCs w:val="14"/>
              </w:rPr>
            </w:pPr>
          </w:p>
          <w:p w14:paraId="71DB95A7" w14:textId="77777777" w:rsidR="00A23B3E" w:rsidRPr="003A443E" w:rsidRDefault="00A23B3E" w:rsidP="0029453A">
            <w:pPr>
              <w:pStyle w:val="Text1"/>
              <w:spacing w:before="0"/>
              <w:ind w:left="318" w:right="43"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14:paraId="1009149E" w14:textId="77777777" w:rsidR="00A23B3E" w:rsidRPr="003A443E" w:rsidRDefault="00A23B3E" w:rsidP="0029453A">
            <w:pPr>
              <w:pStyle w:val="Text1"/>
              <w:spacing w:before="0" w:after="0"/>
              <w:ind w:left="0" w:right="43"/>
              <w:rPr>
                <w:rFonts w:ascii="Arial" w:hAnsi="Arial" w:cs="Arial"/>
                <w:color w:val="000000"/>
                <w:sz w:val="14"/>
                <w:szCs w:val="14"/>
              </w:rPr>
            </w:pPr>
            <w:r w:rsidRPr="003A443E">
              <w:rPr>
                <w:rFonts w:ascii="Arial" w:hAnsi="Arial" w:cs="Arial"/>
                <w:color w:val="000000"/>
                <w:sz w:val="14"/>
                <w:szCs w:val="14"/>
              </w:rPr>
              <w:t xml:space="preserve">        [………..…][…………][……….…][……….…]</w:t>
            </w:r>
          </w:p>
          <w:p w14:paraId="4768A912" w14:textId="77777777" w:rsidR="00AA5F93" w:rsidRPr="003A443E" w:rsidRDefault="00AA5F93" w:rsidP="0029453A">
            <w:pPr>
              <w:pStyle w:val="Text1"/>
              <w:tabs>
                <w:tab w:val="left" w:pos="318"/>
              </w:tabs>
              <w:spacing w:before="0" w:after="0"/>
              <w:ind w:left="0" w:right="43"/>
              <w:rPr>
                <w:rFonts w:ascii="Arial" w:hAnsi="Arial" w:cs="Arial"/>
                <w:color w:val="000000"/>
                <w:sz w:val="14"/>
                <w:szCs w:val="14"/>
              </w:rPr>
            </w:pPr>
          </w:p>
          <w:p w14:paraId="152AEFCF" w14:textId="77777777" w:rsidR="00A23B3E" w:rsidRPr="003A443E" w:rsidRDefault="00A23B3E" w:rsidP="0029453A">
            <w:pPr>
              <w:pStyle w:val="Text1"/>
              <w:tabs>
                <w:tab w:val="left" w:pos="318"/>
              </w:tabs>
              <w:spacing w:after="0"/>
              <w:ind w:left="0" w:right="43"/>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2B3E8AA1" w14:textId="77777777" w:rsidR="00A23B3E" w:rsidRPr="003A443E" w:rsidRDefault="00AA5F93" w:rsidP="0029453A">
            <w:pPr>
              <w:pStyle w:val="Text1"/>
              <w:ind w:left="0" w:right="43"/>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1F35A9" w14:paraId="18EFBB25" w14:textId="77777777" w:rsidTr="003876C1">
        <w:trPr>
          <w:trHeight w:val="594"/>
        </w:trPr>
        <w:tc>
          <w:tcPr>
            <w:tcW w:w="9351" w:type="dxa"/>
            <w:gridSpan w:val="2"/>
            <w:tcBorders>
              <w:top w:val="single" w:sz="4" w:space="0" w:color="00000A"/>
              <w:left w:val="single" w:sz="4" w:space="0" w:color="00000A"/>
              <w:bottom w:val="single" w:sz="4" w:space="0" w:color="00000A"/>
              <w:right w:val="single" w:sz="4" w:space="0" w:color="00000A"/>
            </w:tcBorders>
            <w:shd w:val="clear" w:color="auto" w:fill="FFFFFF"/>
          </w:tcPr>
          <w:p w14:paraId="0648263E" w14:textId="77777777" w:rsidR="001F35A9" w:rsidRPr="003A443E" w:rsidRDefault="001F35A9" w:rsidP="0029453A">
            <w:pPr>
              <w:pBdr>
                <w:top w:val="single" w:sz="4" w:space="1" w:color="00000A"/>
                <w:left w:val="single" w:sz="4" w:space="4" w:color="00000A"/>
                <w:bottom w:val="single" w:sz="4" w:space="16" w:color="00000A"/>
                <w:right w:val="single" w:sz="4" w:space="4" w:color="00000A"/>
              </w:pBdr>
              <w:shd w:val="clear" w:color="auto" w:fill="BFBFBF"/>
              <w:spacing w:before="0" w:after="0"/>
              <w:ind w:right="43"/>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di cui all’articolo 90 del Codice o in </w:t>
            </w:r>
            <w:proofErr w:type="gramStart"/>
            <w:r w:rsidRPr="003A443E">
              <w:rPr>
                <w:rFonts w:ascii="Arial" w:eastAsia="Times New Roman" w:hAnsi="Arial" w:cs="Arial"/>
                <w:b/>
                <w:bCs/>
                <w:color w:val="000000"/>
                <w:sz w:val="14"/>
                <w:szCs w:val="14"/>
              </w:rPr>
              <w:t>possesso  di</w:t>
            </w:r>
            <w:proofErr w:type="gramEnd"/>
            <w:r w:rsidRPr="003A443E">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14:paraId="6829B9FA" w14:textId="77777777" w:rsidTr="003876C1">
        <w:tc>
          <w:tcPr>
            <w:tcW w:w="5605" w:type="dxa"/>
            <w:tcBorders>
              <w:top w:val="single" w:sz="4" w:space="0" w:color="00000A"/>
              <w:left w:val="single" w:sz="4" w:space="0" w:color="00000A"/>
              <w:bottom w:val="single" w:sz="4" w:space="0" w:color="00000A"/>
              <w:right w:val="single" w:sz="4" w:space="0" w:color="00000A"/>
            </w:tcBorders>
            <w:shd w:val="clear" w:color="auto" w:fill="FFFFFF"/>
          </w:tcPr>
          <w:p w14:paraId="3FEB2AC5" w14:textId="77777777" w:rsidR="00A23B3E" w:rsidRDefault="00A23B3E" w:rsidP="0029453A">
            <w:pPr>
              <w:ind w:right="43"/>
            </w:pPr>
            <w:r>
              <w:rPr>
                <w:rFonts w:ascii="Arial" w:hAnsi="Arial" w:cs="Arial"/>
                <w:b/>
                <w:sz w:val="15"/>
                <w:szCs w:val="15"/>
              </w:rPr>
              <w:t>Forma della partecipazione:</w:t>
            </w:r>
          </w:p>
        </w:tc>
        <w:tc>
          <w:tcPr>
            <w:tcW w:w="3746" w:type="dxa"/>
            <w:tcBorders>
              <w:top w:val="single" w:sz="4" w:space="0" w:color="00000A"/>
              <w:left w:val="single" w:sz="4" w:space="0" w:color="00000A"/>
              <w:bottom w:val="single" w:sz="4" w:space="0" w:color="00000A"/>
              <w:right w:val="single" w:sz="4" w:space="0" w:color="00000A"/>
            </w:tcBorders>
            <w:shd w:val="clear" w:color="auto" w:fill="FFFFFF"/>
          </w:tcPr>
          <w:p w14:paraId="3BD4A77A" w14:textId="77777777" w:rsidR="00A23B3E" w:rsidRDefault="00A23B3E" w:rsidP="0029453A">
            <w:pPr>
              <w:pStyle w:val="Text1"/>
              <w:ind w:left="0" w:right="43"/>
            </w:pPr>
            <w:r>
              <w:rPr>
                <w:rFonts w:ascii="Arial" w:hAnsi="Arial" w:cs="Arial"/>
                <w:b/>
                <w:sz w:val="15"/>
                <w:szCs w:val="15"/>
              </w:rPr>
              <w:t>Risposta:</w:t>
            </w:r>
          </w:p>
        </w:tc>
      </w:tr>
      <w:tr w:rsidR="00A23B3E" w14:paraId="3FC1117E" w14:textId="77777777" w:rsidTr="003876C1">
        <w:tc>
          <w:tcPr>
            <w:tcW w:w="5605" w:type="dxa"/>
            <w:tcBorders>
              <w:top w:val="single" w:sz="4" w:space="0" w:color="00000A"/>
              <w:left w:val="single" w:sz="4" w:space="0" w:color="00000A"/>
              <w:bottom w:val="single" w:sz="4" w:space="0" w:color="00000A"/>
              <w:right w:val="single" w:sz="4" w:space="0" w:color="00000A"/>
            </w:tcBorders>
            <w:shd w:val="clear" w:color="auto" w:fill="FFFFFF"/>
          </w:tcPr>
          <w:p w14:paraId="23D090AD" w14:textId="77777777" w:rsidR="00A23B3E" w:rsidRDefault="00A23B3E" w:rsidP="0029453A">
            <w:pPr>
              <w:pStyle w:val="Text1"/>
              <w:ind w:left="0" w:right="43"/>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3746" w:type="dxa"/>
            <w:tcBorders>
              <w:top w:val="single" w:sz="4" w:space="0" w:color="00000A"/>
              <w:left w:val="single" w:sz="4" w:space="0" w:color="00000A"/>
              <w:bottom w:val="single" w:sz="4" w:space="0" w:color="00000A"/>
              <w:right w:val="single" w:sz="4" w:space="0" w:color="00000A"/>
            </w:tcBorders>
            <w:shd w:val="clear" w:color="auto" w:fill="FFFFFF"/>
          </w:tcPr>
          <w:p w14:paraId="134B030F" w14:textId="77777777" w:rsidR="00A23B3E" w:rsidRDefault="00A23B3E" w:rsidP="0029453A">
            <w:pPr>
              <w:pStyle w:val="Text1"/>
              <w:ind w:left="0" w:right="43"/>
            </w:pPr>
            <w:proofErr w:type="gramStart"/>
            <w:r>
              <w:rPr>
                <w:rFonts w:ascii="Arial" w:hAnsi="Arial" w:cs="Arial"/>
                <w:sz w:val="15"/>
                <w:szCs w:val="15"/>
              </w:rPr>
              <w:t>[ ]</w:t>
            </w:r>
            <w:proofErr w:type="gramEnd"/>
            <w:r>
              <w:rPr>
                <w:rFonts w:ascii="Arial" w:hAnsi="Arial" w:cs="Arial"/>
                <w:sz w:val="15"/>
                <w:szCs w:val="15"/>
              </w:rPr>
              <w:t xml:space="preserve"> Sì [ ] No</w:t>
            </w:r>
          </w:p>
        </w:tc>
      </w:tr>
      <w:tr w:rsidR="00A23B3E" w14:paraId="735417E9" w14:textId="77777777" w:rsidTr="003876C1">
        <w:tc>
          <w:tcPr>
            <w:tcW w:w="9351" w:type="dxa"/>
            <w:gridSpan w:val="2"/>
            <w:tcBorders>
              <w:top w:val="single" w:sz="4" w:space="0" w:color="00000A"/>
              <w:left w:val="single" w:sz="4" w:space="0" w:color="00000A"/>
              <w:bottom w:val="single" w:sz="4" w:space="0" w:color="00000A"/>
              <w:right w:val="single" w:sz="4" w:space="0" w:color="00000A"/>
            </w:tcBorders>
            <w:shd w:val="clear" w:color="auto" w:fill="BFBFBF"/>
          </w:tcPr>
          <w:p w14:paraId="6CC8EDB5" w14:textId="77777777" w:rsidR="00A23B3E" w:rsidRDefault="00A23B3E" w:rsidP="0029453A">
            <w:pPr>
              <w:pStyle w:val="Text1"/>
              <w:spacing w:before="40" w:after="40"/>
              <w:ind w:left="0" w:right="43"/>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14:paraId="5361887B" w14:textId="77777777" w:rsidTr="003876C1">
        <w:tc>
          <w:tcPr>
            <w:tcW w:w="5605" w:type="dxa"/>
            <w:tcBorders>
              <w:top w:val="single" w:sz="4" w:space="0" w:color="00000A"/>
              <w:left w:val="single" w:sz="4" w:space="0" w:color="00000A"/>
              <w:bottom w:val="single" w:sz="4" w:space="0" w:color="00000A"/>
              <w:right w:val="single" w:sz="4" w:space="0" w:color="00000A"/>
            </w:tcBorders>
            <w:shd w:val="clear" w:color="auto" w:fill="FFFFFF"/>
          </w:tcPr>
          <w:p w14:paraId="7C2639DB" w14:textId="77777777" w:rsidR="00A23B3E" w:rsidRPr="003A443E" w:rsidRDefault="00A23B3E" w:rsidP="0029453A">
            <w:pPr>
              <w:pStyle w:val="Text1"/>
              <w:spacing w:after="0"/>
              <w:ind w:left="284" w:right="43"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61867C45" w14:textId="77777777" w:rsidR="00A23B3E" w:rsidRPr="003A443E" w:rsidRDefault="00A23B3E" w:rsidP="0029453A">
            <w:pPr>
              <w:pStyle w:val="Text1"/>
              <w:numPr>
                <w:ilvl w:val="0"/>
                <w:numId w:val="6"/>
              </w:numPr>
              <w:spacing w:after="0"/>
              <w:ind w:left="284" w:right="43"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14:paraId="7F5A4AB0" w14:textId="77777777" w:rsidR="00A23B3E" w:rsidRPr="003A443E" w:rsidRDefault="00A23B3E" w:rsidP="0029453A">
            <w:pPr>
              <w:pStyle w:val="Text1"/>
              <w:spacing w:before="0" w:after="0"/>
              <w:ind w:left="284" w:right="43"/>
              <w:rPr>
                <w:rFonts w:ascii="Arial" w:hAnsi="Arial" w:cs="Arial"/>
                <w:color w:val="000000"/>
                <w:sz w:val="14"/>
                <w:szCs w:val="14"/>
              </w:rPr>
            </w:pPr>
          </w:p>
          <w:p w14:paraId="45F04A28" w14:textId="77777777" w:rsidR="00A23B3E" w:rsidRPr="003A443E" w:rsidRDefault="00A23B3E" w:rsidP="0029453A">
            <w:pPr>
              <w:pStyle w:val="Text1"/>
              <w:spacing w:before="0" w:after="0"/>
              <w:ind w:left="284" w:right="43"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2E59C310" w14:textId="77777777" w:rsidR="00A23B3E" w:rsidRPr="003A443E" w:rsidRDefault="00A23B3E" w:rsidP="0029453A">
            <w:pPr>
              <w:pStyle w:val="Text1"/>
              <w:spacing w:before="0" w:after="0"/>
              <w:ind w:left="284" w:right="43"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449D112F" w14:textId="77777777" w:rsidR="00A23B3E" w:rsidRPr="003A443E" w:rsidRDefault="00A23B3E" w:rsidP="0029453A">
            <w:pPr>
              <w:pStyle w:val="Text1"/>
              <w:spacing w:before="0" w:after="0"/>
              <w:ind w:left="0" w:right="43"/>
              <w:rPr>
                <w:rFonts w:ascii="Arial" w:hAnsi="Arial" w:cs="Arial"/>
                <w:b/>
                <w:color w:val="000000"/>
                <w:sz w:val="14"/>
                <w:szCs w:val="14"/>
              </w:rPr>
            </w:pPr>
          </w:p>
          <w:p w14:paraId="58A8FFC8" w14:textId="77777777" w:rsidR="00A23B3E" w:rsidRPr="003A443E" w:rsidRDefault="00A23B3E" w:rsidP="0029453A">
            <w:pPr>
              <w:pStyle w:val="Text1"/>
              <w:spacing w:before="0" w:after="0"/>
              <w:ind w:left="284" w:right="43"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3746" w:type="dxa"/>
            <w:tcBorders>
              <w:top w:val="single" w:sz="4" w:space="0" w:color="00000A"/>
              <w:left w:val="single" w:sz="4" w:space="0" w:color="00000A"/>
              <w:bottom w:val="single" w:sz="4" w:space="0" w:color="00000A"/>
              <w:right w:val="single" w:sz="4" w:space="0" w:color="00000A"/>
            </w:tcBorders>
            <w:shd w:val="clear" w:color="auto" w:fill="FFFFFF"/>
          </w:tcPr>
          <w:p w14:paraId="66696EF9" w14:textId="77777777" w:rsidR="00A23B3E" w:rsidRPr="003A443E" w:rsidRDefault="00A23B3E" w:rsidP="0029453A">
            <w:pPr>
              <w:pStyle w:val="Text1"/>
              <w:spacing w:before="0" w:after="0"/>
              <w:ind w:left="0" w:right="43"/>
              <w:rPr>
                <w:rFonts w:ascii="Arial" w:hAnsi="Arial" w:cs="Arial"/>
                <w:color w:val="000000"/>
                <w:sz w:val="15"/>
                <w:szCs w:val="15"/>
              </w:rPr>
            </w:pPr>
          </w:p>
          <w:p w14:paraId="75D3460F" w14:textId="77777777" w:rsidR="00A23B3E" w:rsidRPr="003A443E" w:rsidRDefault="00A23B3E" w:rsidP="0029453A">
            <w:pPr>
              <w:pStyle w:val="Text1"/>
              <w:spacing w:before="0" w:after="0"/>
              <w:ind w:left="0" w:right="43"/>
              <w:rPr>
                <w:rFonts w:ascii="Arial" w:hAnsi="Arial" w:cs="Arial"/>
                <w:color w:val="000000"/>
                <w:sz w:val="15"/>
                <w:szCs w:val="15"/>
              </w:rPr>
            </w:pPr>
          </w:p>
          <w:p w14:paraId="4533941A" w14:textId="77777777" w:rsidR="00A23B3E" w:rsidRPr="003A443E" w:rsidRDefault="00A23B3E" w:rsidP="0029453A">
            <w:pPr>
              <w:pStyle w:val="Text1"/>
              <w:spacing w:before="0" w:after="0"/>
              <w:ind w:left="0" w:right="43"/>
              <w:rPr>
                <w:rFonts w:ascii="Arial" w:hAnsi="Arial" w:cs="Arial"/>
                <w:color w:val="000000"/>
                <w:sz w:val="15"/>
                <w:szCs w:val="15"/>
              </w:rPr>
            </w:pPr>
          </w:p>
          <w:p w14:paraId="66C57D96" w14:textId="77777777" w:rsidR="001F35A9" w:rsidRPr="003A443E" w:rsidRDefault="001F35A9" w:rsidP="0029453A">
            <w:pPr>
              <w:pStyle w:val="Text1"/>
              <w:spacing w:before="0" w:after="0"/>
              <w:ind w:left="0" w:right="43"/>
              <w:rPr>
                <w:rFonts w:ascii="Arial" w:hAnsi="Arial" w:cs="Arial"/>
                <w:color w:val="000000"/>
                <w:sz w:val="15"/>
                <w:szCs w:val="15"/>
              </w:rPr>
            </w:pPr>
          </w:p>
          <w:p w14:paraId="416FE305" w14:textId="77777777" w:rsidR="001F35A9" w:rsidRPr="003A443E" w:rsidRDefault="001F35A9" w:rsidP="0029453A">
            <w:pPr>
              <w:pStyle w:val="Text1"/>
              <w:spacing w:before="0" w:after="0"/>
              <w:ind w:left="0" w:right="43"/>
              <w:rPr>
                <w:rFonts w:ascii="Arial" w:hAnsi="Arial" w:cs="Arial"/>
                <w:color w:val="000000"/>
                <w:sz w:val="15"/>
                <w:szCs w:val="15"/>
              </w:rPr>
            </w:pPr>
          </w:p>
          <w:p w14:paraId="7C65167F" w14:textId="77777777" w:rsidR="00A23B3E" w:rsidRPr="003A443E" w:rsidRDefault="00A23B3E" w:rsidP="0029453A">
            <w:pPr>
              <w:pStyle w:val="Text1"/>
              <w:spacing w:before="0" w:after="0"/>
              <w:ind w:left="0" w:right="43"/>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14:paraId="4D1D049D" w14:textId="77777777" w:rsidR="00A23B3E" w:rsidRPr="003A443E" w:rsidRDefault="00A23B3E" w:rsidP="0029453A">
            <w:pPr>
              <w:pStyle w:val="Text1"/>
              <w:spacing w:before="0" w:after="0"/>
              <w:ind w:left="0" w:right="43"/>
              <w:rPr>
                <w:rFonts w:ascii="Arial" w:hAnsi="Arial" w:cs="Arial"/>
                <w:color w:val="000000"/>
                <w:sz w:val="15"/>
                <w:szCs w:val="15"/>
              </w:rPr>
            </w:pPr>
          </w:p>
          <w:p w14:paraId="6D46EC40" w14:textId="77777777" w:rsidR="00A23B3E" w:rsidRPr="003A443E" w:rsidRDefault="00A23B3E" w:rsidP="0029453A">
            <w:pPr>
              <w:pStyle w:val="Text1"/>
              <w:spacing w:before="0" w:after="0"/>
              <w:ind w:left="0" w:right="43"/>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14:paraId="54E23EB2" w14:textId="77777777" w:rsidR="00A23B3E" w:rsidRPr="003A443E" w:rsidRDefault="00A23B3E" w:rsidP="0029453A">
            <w:pPr>
              <w:pStyle w:val="Text1"/>
              <w:spacing w:before="0" w:after="0"/>
              <w:ind w:left="0" w:right="43"/>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14:paraId="068C1ECA" w14:textId="77777777" w:rsidR="00A23B3E" w:rsidRPr="003A443E" w:rsidRDefault="00A23B3E" w:rsidP="0029453A">
            <w:pPr>
              <w:pStyle w:val="Text1"/>
              <w:spacing w:before="0" w:after="0"/>
              <w:ind w:left="0" w:right="43"/>
              <w:rPr>
                <w:rFonts w:ascii="Arial" w:hAnsi="Arial" w:cs="Arial"/>
                <w:color w:val="000000"/>
                <w:sz w:val="15"/>
                <w:szCs w:val="15"/>
              </w:rPr>
            </w:pPr>
          </w:p>
          <w:p w14:paraId="4885E2FB" w14:textId="77777777" w:rsidR="00A23B3E" w:rsidRPr="003A443E" w:rsidRDefault="00A23B3E" w:rsidP="0029453A">
            <w:pPr>
              <w:pStyle w:val="Text1"/>
              <w:spacing w:before="0" w:after="0"/>
              <w:ind w:left="0" w:right="43"/>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sidR="003E7810">
              <w:rPr>
                <w:rFonts w:ascii="Arial" w:hAnsi="Arial" w:cs="Arial"/>
                <w:color w:val="000000"/>
                <w:sz w:val="15"/>
                <w:szCs w:val="15"/>
              </w:rPr>
              <w:t>.</w:t>
            </w:r>
            <w:proofErr w:type="gramEnd"/>
            <w:r w:rsidRPr="003A443E">
              <w:rPr>
                <w:rFonts w:ascii="Arial" w:hAnsi="Arial" w:cs="Arial"/>
                <w:color w:val="000000"/>
                <w:sz w:val="15"/>
                <w:szCs w:val="15"/>
              </w:rPr>
              <w:t>……….]</w:t>
            </w:r>
          </w:p>
        </w:tc>
      </w:tr>
      <w:tr w:rsidR="00A23B3E" w14:paraId="0858099B" w14:textId="77777777" w:rsidTr="003876C1">
        <w:tc>
          <w:tcPr>
            <w:tcW w:w="5605" w:type="dxa"/>
            <w:tcBorders>
              <w:top w:val="single" w:sz="4" w:space="0" w:color="00000A"/>
              <w:left w:val="single" w:sz="4" w:space="0" w:color="00000A"/>
              <w:bottom w:val="single" w:sz="4" w:space="0" w:color="00000A"/>
              <w:right w:val="single" w:sz="4" w:space="0" w:color="00000A"/>
            </w:tcBorders>
            <w:shd w:val="clear" w:color="auto" w:fill="FFFFFF"/>
          </w:tcPr>
          <w:p w14:paraId="5FBDB398" w14:textId="77777777" w:rsidR="00A23B3E" w:rsidRDefault="00A23B3E" w:rsidP="0029453A">
            <w:pPr>
              <w:pStyle w:val="Text1"/>
              <w:ind w:left="0" w:right="43"/>
            </w:pPr>
            <w:r>
              <w:rPr>
                <w:rFonts w:ascii="Arial" w:hAnsi="Arial" w:cs="Arial"/>
                <w:b/>
                <w:sz w:val="15"/>
                <w:szCs w:val="15"/>
              </w:rPr>
              <w:t>Lotti</w:t>
            </w:r>
          </w:p>
        </w:tc>
        <w:tc>
          <w:tcPr>
            <w:tcW w:w="3746" w:type="dxa"/>
            <w:tcBorders>
              <w:top w:val="single" w:sz="4" w:space="0" w:color="00000A"/>
              <w:left w:val="single" w:sz="4" w:space="0" w:color="00000A"/>
              <w:bottom w:val="single" w:sz="4" w:space="0" w:color="00000A"/>
              <w:right w:val="single" w:sz="4" w:space="0" w:color="00000A"/>
            </w:tcBorders>
            <w:shd w:val="clear" w:color="auto" w:fill="FFFFFF"/>
          </w:tcPr>
          <w:p w14:paraId="0B9FB10D" w14:textId="77777777" w:rsidR="00A23B3E" w:rsidRDefault="00A23B3E" w:rsidP="0029453A">
            <w:pPr>
              <w:pStyle w:val="Text1"/>
              <w:ind w:left="0" w:right="43"/>
            </w:pPr>
            <w:r>
              <w:rPr>
                <w:rFonts w:ascii="Arial" w:hAnsi="Arial" w:cs="Arial"/>
                <w:b/>
                <w:sz w:val="15"/>
                <w:szCs w:val="15"/>
              </w:rPr>
              <w:t>Risposta:</w:t>
            </w:r>
          </w:p>
        </w:tc>
      </w:tr>
      <w:tr w:rsidR="00A23B3E" w14:paraId="670F8039" w14:textId="77777777" w:rsidTr="003876C1">
        <w:tc>
          <w:tcPr>
            <w:tcW w:w="5605" w:type="dxa"/>
            <w:tcBorders>
              <w:top w:val="single" w:sz="4" w:space="0" w:color="00000A"/>
              <w:left w:val="single" w:sz="4" w:space="0" w:color="00000A"/>
              <w:bottom w:val="single" w:sz="4" w:space="0" w:color="00000A"/>
              <w:right w:val="single" w:sz="4" w:space="0" w:color="00000A"/>
            </w:tcBorders>
            <w:shd w:val="clear" w:color="auto" w:fill="FFFFFF"/>
          </w:tcPr>
          <w:p w14:paraId="34753688" w14:textId="77777777" w:rsidR="00A23B3E" w:rsidRDefault="00A23B3E" w:rsidP="0029453A">
            <w:pPr>
              <w:pStyle w:val="Text1"/>
              <w:spacing w:after="0"/>
              <w:ind w:left="0" w:right="43"/>
            </w:pPr>
            <w:r>
              <w:rPr>
                <w:rFonts w:ascii="Arial" w:hAnsi="Arial" w:cs="Arial"/>
                <w:sz w:val="15"/>
                <w:szCs w:val="15"/>
              </w:rPr>
              <w:t>Se pertinente, indicare il lotto o i lotti per i quali l'operatore economico intende presentare un'offerta:</w:t>
            </w:r>
          </w:p>
        </w:tc>
        <w:tc>
          <w:tcPr>
            <w:tcW w:w="3746" w:type="dxa"/>
            <w:tcBorders>
              <w:top w:val="single" w:sz="4" w:space="0" w:color="00000A"/>
              <w:left w:val="single" w:sz="4" w:space="0" w:color="00000A"/>
              <w:bottom w:val="single" w:sz="4" w:space="0" w:color="00000A"/>
              <w:right w:val="single" w:sz="4" w:space="0" w:color="00000A"/>
            </w:tcBorders>
            <w:shd w:val="clear" w:color="auto" w:fill="FFFFFF"/>
          </w:tcPr>
          <w:p w14:paraId="0FB9D43A" w14:textId="77777777" w:rsidR="00A23B3E" w:rsidRDefault="00A23B3E" w:rsidP="0029453A">
            <w:pPr>
              <w:pStyle w:val="Text1"/>
              <w:ind w:left="0" w:right="43"/>
            </w:pPr>
            <w:r>
              <w:rPr>
                <w:rFonts w:ascii="Arial" w:hAnsi="Arial" w:cs="Arial"/>
                <w:sz w:val="15"/>
                <w:szCs w:val="15"/>
              </w:rPr>
              <w:t>[   ]</w:t>
            </w:r>
          </w:p>
        </w:tc>
      </w:tr>
    </w:tbl>
    <w:p w14:paraId="58B6EBAA" w14:textId="77777777" w:rsidR="00A23B3E" w:rsidRPr="00AA5F93" w:rsidRDefault="00A23B3E" w:rsidP="0029453A">
      <w:pPr>
        <w:pStyle w:val="SectionTitle"/>
        <w:spacing w:before="0" w:after="0"/>
        <w:ind w:right="43"/>
        <w:jc w:val="both"/>
        <w:rPr>
          <w:rFonts w:ascii="Arial" w:hAnsi="Arial" w:cs="Arial"/>
          <w:b w:val="0"/>
          <w:caps/>
          <w:sz w:val="10"/>
          <w:szCs w:val="10"/>
        </w:rPr>
      </w:pPr>
    </w:p>
    <w:p w14:paraId="7C7BB43E" w14:textId="77777777" w:rsidR="00A23B3E" w:rsidRPr="00AA5F93" w:rsidRDefault="00A23B3E" w:rsidP="0029453A">
      <w:pPr>
        <w:pStyle w:val="SectionTitle"/>
        <w:spacing w:before="0" w:after="0"/>
        <w:ind w:right="43"/>
        <w:jc w:val="both"/>
        <w:rPr>
          <w:rFonts w:ascii="Arial" w:hAnsi="Arial" w:cs="Arial"/>
          <w:b w:val="0"/>
          <w:caps/>
          <w:sz w:val="12"/>
          <w:szCs w:val="12"/>
        </w:rPr>
      </w:pPr>
    </w:p>
    <w:p w14:paraId="30BEA669" w14:textId="77777777" w:rsidR="00A23B3E" w:rsidRDefault="00A23B3E" w:rsidP="0029453A">
      <w:pPr>
        <w:pStyle w:val="SectionTitle"/>
        <w:spacing w:before="0" w:after="0"/>
        <w:ind w:right="43"/>
        <w:rPr>
          <w:rFonts w:ascii="Arial" w:hAnsi="Arial" w:cs="Arial"/>
          <w:i/>
          <w:sz w:val="15"/>
          <w:szCs w:val="15"/>
        </w:rPr>
      </w:pPr>
      <w:r>
        <w:rPr>
          <w:rFonts w:ascii="Arial" w:hAnsi="Arial" w:cs="Arial"/>
          <w:b w:val="0"/>
          <w:caps/>
          <w:sz w:val="15"/>
          <w:szCs w:val="15"/>
        </w:rPr>
        <w:t>B: Informazioni sui rappresentanti dell'operatore economico</w:t>
      </w:r>
    </w:p>
    <w:p w14:paraId="1D02D59A" w14:textId="77777777" w:rsidR="00A23B3E" w:rsidRPr="003A443E" w:rsidRDefault="00A23B3E" w:rsidP="0029453A">
      <w:pPr>
        <w:pBdr>
          <w:top w:val="single" w:sz="4" w:space="1" w:color="00000A"/>
          <w:left w:val="single" w:sz="4" w:space="4" w:color="00000A"/>
          <w:bottom w:val="single" w:sz="4" w:space="1" w:color="00000A"/>
          <w:right w:val="single" w:sz="4" w:space="0" w:color="00000A"/>
        </w:pBdr>
        <w:ind w:right="43"/>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8D0689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C9250D" w14:textId="77777777" w:rsidR="00A23B3E" w:rsidRDefault="00A23B3E" w:rsidP="0029453A">
            <w:pPr>
              <w:ind w:right="43"/>
            </w:pPr>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9F2EBB" w14:textId="77777777" w:rsidR="00A23B3E" w:rsidRDefault="00A23B3E" w:rsidP="0029453A">
            <w:pPr>
              <w:ind w:right="43"/>
            </w:pPr>
            <w:r>
              <w:rPr>
                <w:rFonts w:ascii="Arial" w:hAnsi="Arial" w:cs="Arial"/>
                <w:b/>
                <w:sz w:val="15"/>
                <w:szCs w:val="15"/>
              </w:rPr>
              <w:t>Risposta:</w:t>
            </w:r>
          </w:p>
        </w:tc>
      </w:tr>
      <w:tr w:rsidR="00A23B3E" w14:paraId="4CB3EE3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494C96" w14:textId="77777777" w:rsidR="00A23B3E" w:rsidRDefault="00A23B3E" w:rsidP="0029453A">
            <w:pPr>
              <w:spacing w:before="40" w:after="40"/>
              <w:ind w:right="43"/>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0BE743" w14:textId="77777777" w:rsidR="00A23B3E" w:rsidRDefault="00A23B3E" w:rsidP="0029453A">
            <w:pPr>
              <w:spacing w:after="0"/>
              <w:ind w:right="43"/>
            </w:pPr>
            <w:r>
              <w:rPr>
                <w:rFonts w:ascii="Arial" w:hAnsi="Arial" w:cs="Arial"/>
                <w:sz w:val="14"/>
                <w:szCs w:val="14"/>
              </w:rPr>
              <w:t>[…………….];</w:t>
            </w:r>
            <w:r>
              <w:rPr>
                <w:rFonts w:ascii="Arial" w:hAnsi="Arial" w:cs="Arial"/>
                <w:sz w:val="14"/>
                <w:szCs w:val="14"/>
              </w:rPr>
              <w:br/>
              <w:t>[…………….]</w:t>
            </w:r>
          </w:p>
        </w:tc>
      </w:tr>
      <w:tr w:rsidR="00A23B3E" w14:paraId="7E26555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C5F3EB" w14:textId="77777777" w:rsidR="00A23B3E" w:rsidRDefault="00A23B3E" w:rsidP="0029453A">
            <w:pPr>
              <w:spacing w:before="40" w:after="40"/>
              <w:ind w:right="43"/>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2B4C99" w14:textId="77777777" w:rsidR="00A23B3E" w:rsidRDefault="00A23B3E" w:rsidP="0029453A">
            <w:pPr>
              <w:ind w:right="43"/>
            </w:pPr>
            <w:r>
              <w:rPr>
                <w:rFonts w:ascii="Arial" w:hAnsi="Arial" w:cs="Arial"/>
                <w:sz w:val="14"/>
                <w:szCs w:val="14"/>
              </w:rPr>
              <w:t>[………….…]</w:t>
            </w:r>
          </w:p>
        </w:tc>
      </w:tr>
      <w:tr w:rsidR="00A23B3E" w14:paraId="6098665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A49039" w14:textId="77777777" w:rsidR="00A23B3E" w:rsidRDefault="00A23B3E" w:rsidP="0029453A">
            <w:pPr>
              <w:spacing w:before="40" w:after="40"/>
              <w:ind w:right="43"/>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3D9561" w14:textId="77777777" w:rsidR="00A23B3E" w:rsidRDefault="00A23B3E" w:rsidP="0029453A">
            <w:pPr>
              <w:spacing w:after="0"/>
              <w:ind w:right="43"/>
            </w:pPr>
            <w:r>
              <w:rPr>
                <w:rFonts w:ascii="Arial" w:hAnsi="Arial" w:cs="Arial"/>
                <w:sz w:val="14"/>
                <w:szCs w:val="14"/>
              </w:rPr>
              <w:t>[………….…]</w:t>
            </w:r>
          </w:p>
        </w:tc>
      </w:tr>
      <w:tr w:rsidR="00A23B3E" w14:paraId="0F7B0F7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9A9847" w14:textId="77777777" w:rsidR="00A23B3E" w:rsidRDefault="00A23B3E" w:rsidP="0029453A">
            <w:pPr>
              <w:spacing w:before="40" w:after="40"/>
              <w:ind w:right="43"/>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D0CDFC" w14:textId="77777777" w:rsidR="00A23B3E" w:rsidRDefault="00A23B3E" w:rsidP="0029453A">
            <w:pPr>
              <w:ind w:right="43"/>
            </w:pPr>
            <w:r>
              <w:rPr>
                <w:rFonts w:ascii="Arial" w:hAnsi="Arial" w:cs="Arial"/>
                <w:sz w:val="14"/>
                <w:szCs w:val="14"/>
              </w:rPr>
              <w:t>[………….…]</w:t>
            </w:r>
          </w:p>
        </w:tc>
      </w:tr>
      <w:tr w:rsidR="00A23B3E" w14:paraId="353E30F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0E3188" w14:textId="77777777" w:rsidR="00A23B3E" w:rsidRDefault="00A23B3E" w:rsidP="0029453A">
            <w:pPr>
              <w:spacing w:before="40" w:after="40"/>
              <w:ind w:right="43"/>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8F29A9" w14:textId="77777777" w:rsidR="00A23B3E" w:rsidRDefault="00A23B3E" w:rsidP="0029453A">
            <w:pPr>
              <w:ind w:right="43"/>
            </w:pPr>
            <w:r>
              <w:rPr>
                <w:rFonts w:ascii="Arial" w:hAnsi="Arial" w:cs="Arial"/>
                <w:sz w:val="14"/>
                <w:szCs w:val="14"/>
              </w:rPr>
              <w:t>[…………….]</w:t>
            </w:r>
          </w:p>
        </w:tc>
      </w:tr>
      <w:tr w:rsidR="00A23B3E" w14:paraId="7E4EE9E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E8E472" w14:textId="77777777" w:rsidR="00A23B3E" w:rsidRDefault="00A23B3E" w:rsidP="0029453A">
            <w:pPr>
              <w:spacing w:before="40" w:after="40"/>
              <w:ind w:right="43"/>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90C127" w14:textId="77777777" w:rsidR="00A23B3E" w:rsidRDefault="00A23B3E" w:rsidP="0029453A">
            <w:pPr>
              <w:ind w:right="43"/>
            </w:pPr>
            <w:r>
              <w:rPr>
                <w:rFonts w:ascii="Arial" w:hAnsi="Arial" w:cs="Arial"/>
                <w:sz w:val="14"/>
                <w:szCs w:val="14"/>
              </w:rPr>
              <w:t>[………….…]</w:t>
            </w:r>
          </w:p>
        </w:tc>
      </w:tr>
    </w:tbl>
    <w:p w14:paraId="347042F9" w14:textId="77777777" w:rsidR="00A23B3E" w:rsidRPr="003A443E" w:rsidRDefault="00A23B3E" w:rsidP="0029453A">
      <w:pPr>
        <w:pStyle w:val="SectionTitle"/>
        <w:spacing w:after="0"/>
        <w:ind w:right="43"/>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3F098CB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C60E44" w14:textId="77777777" w:rsidR="00A23B3E" w:rsidRPr="003A443E" w:rsidRDefault="00A23B3E" w:rsidP="0029453A">
            <w:pPr>
              <w:ind w:right="43"/>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1E2F4E" w14:textId="77777777" w:rsidR="00A23B3E" w:rsidRPr="003A443E" w:rsidRDefault="00A23B3E" w:rsidP="0029453A">
            <w:pPr>
              <w:ind w:right="43"/>
              <w:rPr>
                <w:color w:val="000000"/>
              </w:rPr>
            </w:pPr>
            <w:r w:rsidRPr="003A443E">
              <w:rPr>
                <w:rFonts w:ascii="Arial" w:hAnsi="Arial" w:cs="Arial"/>
                <w:b/>
                <w:color w:val="000000"/>
                <w:sz w:val="15"/>
                <w:szCs w:val="15"/>
              </w:rPr>
              <w:t>Risposta:</w:t>
            </w:r>
          </w:p>
        </w:tc>
      </w:tr>
      <w:tr w:rsidR="00A23B3E" w:rsidRPr="003A443E" w14:paraId="706DA8D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673578" w14:textId="77777777" w:rsidR="00A23B3E" w:rsidRPr="003A443E" w:rsidRDefault="00A23B3E" w:rsidP="0029453A">
            <w:pPr>
              <w:ind w:right="43"/>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4E7B2E42" w14:textId="77777777" w:rsidR="00A23B3E" w:rsidRPr="003A443E" w:rsidRDefault="00A23B3E" w:rsidP="0029453A">
            <w:pPr>
              <w:ind w:right="43"/>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66AA88F1" w14:textId="77777777" w:rsidR="00A23B3E" w:rsidRPr="003A443E" w:rsidRDefault="00A23B3E" w:rsidP="0029453A">
            <w:pPr>
              <w:ind w:right="43"/>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37548621" w14:textId="77777777" w:rsidR="00A23B3E" w:rsidRPr="003A443E" w:rsidRDefault="00A23B3E" w:rsidP="0029453A">
            <w:pPr>
              <w:ind w:right="43"/>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AA6E24" w14:textId="77777777" w:rsidR="00A23B3E" w:rsidRPr="003A443E" w:rsidRDefault="00A23B3E" w:rsidP="0029453A">
            <w:pPr>
              <w:ind w:right="43"/>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14:paraId="65501FDC" w14:textId="77777777" w:rsidR="00A23B3E" w:rsidRDefault="00A23B3E" w:rsidP="0029453A">
            <w:pPr>
              <w:ind w:right="43"/>
              <w:rPr>
                <w:rFonts w:ascii="Arial" w:hAnsi="Arial" w:cs="Arial"/>
                <w:color w:val="000000"/>
                <w:sz w:val="15"/>
                <w:szCs w:val="15"/>
              </w:rPr>
            </w:pPr>
          </w:p>
          <w:p w14:paraId="4DE33162" w14:textId="77777777" w:rsidR="00CA04F3" w:rsidRPr="003A443E" w:rsidRDefault="00CA04F3" w:rsidP="0029453A">
            <w:pPr>
              <w:ind w:right="43"/>
              <w:rPr>
                <w:rFonts w:ascii="Arial" w:hAnsi="Arial" w:cs="Arial"/>
                <w:color w:val="000000"/>
                <w:sz w:val="15"/>
                <w:szCs w:val="15"/>
              </w:rPr>
            </w:pPr>
          </w:p>
          <w:p w14:paraId="1FEA5D1D" w14:textId="77777777" w:rsidR="00A23B3E" w:rsidRPr="003A443E" w:rsidRDefault="00A23B3E" w:rsidP="0029453A">
            <w:pPr>
              <w:spacing w:after="240"/>
              <w:ind w:right="43"/>
              <w:rPr>
                <w:rFonts w:ascii="Arial" w:hAnsi="Arial" w:cs="Arial"/>
                <w:color w:val="000000"/>
                <w:sz w:val="14"/>
                <w:szCs w:val="14"/>
              </w:rPr>
            </w:pPr>
            <w:r w:rsidRPr="003A443E">
              <w:rPr>
                <w:rFonts w:ascii="Arial" w:hAnsi="Arial" w:cs="Arial"/>
                <w:color w:val="000000"/>
                <w:sz w:val="14"/>
                <w:szCs w:val="14"/>
              </w:rPr>
              <w:t>[………….…]</w:t>
            </w:r>
          </w:p>
          <w:p w14:paraId="7D02D336" w14:textId="77777777" w:rsidR="00A23B3E" w:rsidRPr="003A443E" w:rsidRDefault="00A23B3E" w:rsidP="0029453A">
            <w:pPr>
              <w:spacing w:after="240"/>
              <w:ind w:right="43"/>
              <w:rPr>
                <w:color w:val="000000"/>
              </w:rPr>
            </w:pPr>
            <w:r w:rsidRPr="003A443E">
              <w:rPr>
                <w:rFonts w:ascii="Arial" w:hAnsi="Arial" w:cs="Arial"/>
                <w:color w:val="000000"/>
                <w:sz w:val="14"/>
                <w:szCs w:val="14"/>
              </w:rPr>
              <w:t>[………….…]</w:t>
            </w:r>
          </w:p>
        </w:tc>
      </w:tr>
    </w:tbl>
    <w:p w14:paraId="39F41601" w14:textId="77777777" w:rsidR="00A23B3E" w:rsidRPr="003A443E" w:rsidRDefault="00A23B3E" w:rsidP="0029453A">
      <w:pPr>
        <w:pBdr>
          <w:top w:val="single" w:sz="4" w:space="1" w:color="00000A"/>
          <w:left w:val="single" w:sz="4" w:space="4" w:color="00000A"/>
          <w:bottom w:val="single" w:sz="4" w:space="1" w:color="00000A"/>
          <w:right w:val="single" w:sz="4" w:space="4" w:color="00000A"/>
        </w:pBdr>
        <w:shd w:val="clear" w:color="auto" w:fill="BFBFBF"/>
        <w:spacing w:before="0" w:after="0"/>
        <w:ind w:right="43"/>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63FCF79B" w14:textId="77777777" w:rsidR="00A23B3E" w:rsidRDefault="00A23B3E" w:rsidP="0029453A">
      <w:pPr>
        <w:pBdr>
          <w:top w:val="single" w:sz="4" w:space="1" w:color="00000A"/>
          <w:left w:val="single" w:sz="4" w:space="4" w:color="00000A"/>
          <w:bottom w:val="single" w:sz="4" w:space="1" w:color="00000A"/>
          <w:right w:val="single" w:sz="4" w:space="4" w:color="00000A"/>
        </w:pBdr>
        <w:shd w:val="clear" w:color="auto" w:fill="BFBFBF"/>
        <w:spacing w:before="0" w:after="0"/>
        <w:ind w:right="43"/>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7AB3EDF1" w14:textId="77777777" w:rsidR="00D93877" w:rsidRDefault="00D93877" w:rsidP="0029453A">
      <w:pPr>
        <w:pStyle w:val="ChapterTitle"/>
        <w:spacing w:before="0" w:after="0"/>
        <w:ind w:right="43"/>
        <w:jc w:val="left"/>
        <w:rPr>
          <w:rFonts w:ascii="Arial" w:hAnsi="Arial" w:cs="Arial"/>
          <w:b w:val="0"/>
          <w:caps/>
          <w:sz w:val="14"/>
          <w:szCs w:val="14"/>
        </w:rPr>
      </w:pPr>
    </w:p>
    <w:p w14:paraId="63BC2152" w14:textId="77777777" w:rsidR="00A23B3E" w:rsidRPr="003A443E" w:rsidRDefault="00A23B3E" w:rsidP="0029453A">
      <w:pPr>
        <w:pStyle w:val="ChapterTitle"/>
        <w:spacing w:before="0" w:after="0"/>
        <w:ind w:right="43"/>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14:paraId="435740D9" w14:textId="77777777" w:rsidR="00A23B3E" w:rsidRPr="00AA5F93" w:rsidRDefault="00A23B3E" w:rsidP="0029453A">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14:paraId="33405DEF"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5F9A8E" w14:textId="77777777" w:rsidR="00A23B3E" w:rsidRDefault="00A23B3E" w:rsidP="0029453A">
            <w:pPr>
              <w:ind w:right="43"/>
            </w:pPr>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3FB8E545" w14:textId="77777777" w:rsidR="00A23B3E" w:rsidRDefault="00A23B3E" w:rsidP="0029453A">
            <w:pPr>
              <w:ind w:right="43"/>
            </w:pPr>
            <w:r>
              <w:rPr>
                <w:rFonts w:ascii="Arial" w:hAnsi="Arial" w:cs="Arial"/>
                <w:b/>
                <w:sz w:val="15"/>
                <w:szCs w:val="15"/>
              </w:rPr>
              <w:t>Risposta:</w:t>
            </w:r>
          </w:p>
        </w:tc>
      </w:tr>
      <w:tr w:rsidR="000953DC" w:rsidRPr="003A443E" w14:paraId="61BCF4E8"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6079CF" w14:textId="77777777" w:rsidR="00A23B3E" w:rsidRPr="003A443E" w:rsidRDefault="00A23B3E" w:rsidP="0029453A">
            <w:pPr>
              <w:ind w:right="43"/>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5B2DC7D3" w14:textId="77777777" w:rsidR="00A23B3E" w:rsidRPr="003A443E" w:rsidRDefault="00A23B3E" w:rsidP="0029453A">
            <w:pPr>
              <w:ind w:right="43"/>
              <w:rPr>
                <w:rFonts w:ascii="Arial" w:hAnsi="Arial" w:cs="Arial"/>
                <w:color w:val="000000"/>
                <w:sz w:val="15"/>
                <w:szCs w:val="15"/>
              </w:rPr>
            </w:pPr>
            <w:r w:rsidRPr="003A443E">
              <w:rPr>
                <w:rFonts w:ascii="Arial" w:hAnsi="Arial" w:cs="Arial"/>
                <w:b/>
                <w:color w:val="000000"/>
                <w:sz w:val="15"/>
                <w:szCs w:val="15"/>
              </w:rPr>
              <w:t>In caso affermativo:</w:t>
            </w:r>
          </w:p>
          <w:p w14:paraId="0657CA63" w14:textId="77777777" w:rsidR="00A23B3E" w:rsidRPr="003A443E" w:rsidRDefault="00A23B3E" w:rsidP="0029453A">
            <w:pPr>
              <w:ind w:right="43"/>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70FBFE8B" w14:textId="77777777" w:rsidR="00A23B3E" w:rsidRPr="003A443E" w:rsidRDefault="00A23B3E" w:rsidP="0029453A">
            <w:pPr>
              <w:ind w:right="43"/>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0E611EBF" w14:textId="77777777" w:rsidR="00A23B3E" w:rsidRPr="003A443E" w:rsidRDefault="00A23B3E" w:rsidP="0029453A">
            <w:pPr>
              <w:ind w:right="43"/>
              <w:rPr>
                <w:rFonts w:ascii="Arial" w:hAnsi="Arial" w:cs="Arial"/>
                <w:b/>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r w:rsidRPr="003A443E">
              <w:rPr>
                <w:rFonts w:ascii="Arial" w:hAnsi="Arial" w:cs="Arial"/>
                <w:color w:val="000000"/>
                <w:sz w:val="15"/>
                <w:szCs w:val="15"/>
              </w:rPr>
              <w:br/>
            </w:r>
          </w:p>
          <w:p w14:paraId="3EE54FCA" w14:textId="77777777" w:rsidR="00A23B3E" w:rsidRPr="003A443E" w:rsidRDefault="00A23B3E" w:rsidP="0029453A">
            <w:pPr>
              <w:ind w:right="43"/>
              <w:rPr>
                <w:rFonts w:ascii="Arial" w:hAnsi="Arial" w:cs="Arial"/>
                <w:b/>
                <w:color w:val="000000"/>
                <w:sz w:val="15"/>
                <w:szCs w:val="15"/>
              </w:rPr>
            </w:pPr>
          </w:p>
          <w:p w14:paraId="7E32E061" w14:textId="77777777" w:rsidR="00A23B3E" w:rsidRPr="003A443E" w:rsidRDefault="00A23B3E" w:rsidP="0029453A">
            <w:pPr>
              <w:ind w:right="43"/>
              <w:rPr>
                <w:rFonts w:ascii="Arial" w:hAnsi="Arial" w:cs="Arial"/>
                <w:color w:val="000000"/>
                <w:sz w:val="15"/>
                <w:szCs w:val="15"/>
              </w:rPr>
            </w:pPr>
            <w:r w:rsidRPr="003A443E">
              <w:rPr>
                <w:rFonts w:ascii="Arial" w:hAnsi="Arial" w:cs="Arial"/>
                <w:color w:val="000000"/>
                <w:sz w:val="15"/>
                <w:szCs w:val="15"/>
              </w:rPr>
              <w:t xml:space="preserve"> [……………….]    [……………….]</w:t>
            </w:r>
          </w:p>
          <w:p w14:paraId="00D6EDF1" w14:textId="77777777" w:rsidR="00BB116C" w:rsidRDefault="00BB116C" w:rsidP="0029453A">
            <w:pPr>
              <w:ind w:right="43"/>
              <w:rPr>
                <w:rFonts w:ascii="Arial" w:hAnsi="Arial" w:cs="Arial"/>
                <w:color w:val="000000"/>
                <w:sz w:val="15"/>
                <w:szCs w:val="15"/>
              </w:rPr>
            </w:pPr>
          </w:p>
          <w:p w14:paraId="5072DE0A" w14:textId="77777777" w:rsidR="00A23B3E" w:rsidRPr="003A443E" w:rsidRDefault="00A23B3E" w:rsidP="0029453A">
            <w:pPr>
              <w:ind w:right="43"/>
              <w:rPr>
                <w:color w:val="000000"/>
              </w:rPr>
            </w:pPr>
            <w:r w:rsidRPr="003A443E">
              <w:rPr>
                <w:rFonts w:ascii="Arial" w:hAnsi="Arial" w:cs="Arial"/>
                <w:color w:val="000000"/>
                <w:sz w:val="15"/>
                <w:szCs w:val="15"/>
              </w:rPr>
              <w:t>[……………….]</w:t>
            </w:r>
          </w:p>
        </w:tc>
      </w:tr>
    </w:tbl>
    <w:p w14:paraId="290C5454" w14:textId="77777777" w:rsidR="00A23B3E" w:rsidRPr="003A443E" w:rsidRDefault="00A23B3E" w:rsidP="0029453A">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14:paraId="590BF182" w14:textId="77777777" w:rsidR="00A23B3E" w:rsidRDefault="00A23B3E" w:rsidP="0029453A">
      <w:pPr>
        <w:spacing w:before="0"/>
        <w:ind w:right="43"/>
        <w:rPr>
          <w:rFonts w:ascii="Arial" w:hAnsi="Arial" w:cs="Arial"/>
          <w:b/>
          <w:sz w:val="15"/>
          <w:szCs w:val="15"/>
        </w:rPr>
      </w:pPr>
    </w:p>
    <w:p w14:paraId="3A3CDDA5" w14:textId="77777777" w:rsidR="00A23B3E" w:rsidRPr="003A443E" w:rsidRDefault="00A23B3E" w:rsidP="0029453A">
      <w:pPr>
        <w:pStyle w:val="SectionTitle"/>
        <w:pageBreakBefore/>
        <w:ind w:right="43"/>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4C0FDF7A" w14:textId="77777777" w:rsidR="00A23B3E" w:rsidRPr="003A443E" w:rsidRDefault="00A23B3E" w:rsidP="0029453A">
      <w:pPr>
        <w:pStyle w:val="SectionTitle"/>
        <w:ind w:right="43"/>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17FD31AD" w14:textId="77777777" w:rsidR="00A23B3E" w:rsidRPr="003A443E" w:rsidRDefault="00A23B3E" w:rsidP="0029453A">
      <w:pPr>
        <w:pBdr>
          <w:top w:val="single" w:sz="4" w:space="1" w:color="00000A"/>
          <w:left w:val="single" w:sz="4" w:space="4" w:color="00000A"/>
          <w:bottom w:val="single" w:sz="4" w:space="1" w:color="00000A"/>
          <w:right w:val="single" w:sz="4" w:space="4" w:color="00000A"/>
        </w:pBdr>
        <w:shd w:val="clear" w:color="auto" w:fill="BFBFBF"/>
        <w:ind w:right="43"/>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676771F8" w14:textId="77777777" w:rsidR="00EB216B" w:rsidRPr="003A443E" w:rsidRDefault="00A23B3E" w:rsidP="0029453A">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right="43"/>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068C12CF" w14:textId="77777777" w:rsidR="00EB216B" w:rsidRPr="003A443E" w:rsidRDefault="00A23B3E" w:rsidP="0029453A">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right="43"/>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46BA4F43" w14:textId="77777777" w:rsidR="00EB216B" w:rsidRPr="003A443E" w:rsidRDefault="00A23B3E" w:rsidP="0029453A">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right="43"/>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747FA2CA" w14:textId="77777777" w:rsidR="00EB216B" w:rsidRPr="003A443E" w:rsidRDefault="00A23B3E" w:rsidP="0029453A">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right="43"/>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5F951D56" w14:textId="77777777" w:rsidR="00EB216B" w:rsidRPr="003A443E" w:rsidRDefault="00A23B3E" w:rsidP="0029453A">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right="43"/>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7693531E" w14:textId="77777777" w:rsidR="00AE5CFF" w:rsidRPr="003A443E" w:rsidRDefault="00A23B3E" w:rsidP="0029453A">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right="43"/>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14:paraId="0CE88ECD" w14:textId="77777777" w:rsidR="005C49E6" w:rsidRPr="003A443E" w:rsidRDefault="005C49E6" w:rsidP="0029453A">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ind w:right="43"/>
        <w:rPr>
          <w:rFonts w:ascii="Arial" w:hAnsi="Arial" w:cs="Arial"/>
          <w:color w:val="000000"/>
          <w:sz w:val="14"/>
          <w:szCs w:val="14"/>
        </w:rPr>
      </w:pPr>
      <w:r w:rsidRPr="003A443E">
        <w:rPr>
          <w:rFonts w:ascii="Arial" w:hAnsi="Arial" w:cs="Arial"/>
          <w:color w:val="000000"/>
          <w:sz w:val="14"/>
          <w:szCs w:val="14"/>
        </w:rPr>
        <w:t>CODICE</w:t>
      </w:r>
    </w:p>
    <w:p w14:paraId="50BB0D56" w14:textId="77777777" w:rsidR="00A23B3E" w:rsidRPr="003A443E" w:rsidRDefault="00FD32EC" w:rsidP="0029453A">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right="43"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77F2BC2A"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2FB854B" w14:textId="77777777" w:rsidR="00A23B3E" w:rsidRPr="00EB45DC" w:rsidRDefault="00A23B3E" w:rsidP="0029453A">
            <w:pPr>
              <w:spacing w:after="0"/>
              <w:ind w:right="43"/>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6355B0B" w14:textId="77777777" w:rsidR="00A23B3E" w:rsidRPr="00EB45DC" w:rsidRDefault="00A23B3E" w:rsidP="0029453A">
            <w:pPr>
              <w:spacing w:after="0"/>
              <w:ind w:right="43"/>
              <w:rPr>
                <w:color w:val="000000"/>
              </w:rPr>
            </w:pPr>
            <w:r w:rsidRPr="00EB45DC">
              <w:rPr>
                <w:rFonts w:ascii="Arial" w:hAnsi="Arial" w:cs="Arial"/>
                <w:b/>
                <w:color w:val="000000"/>
                <w:sz w:val="14"/>
                <w:szCs w:val="14"/>
              </w:rPr>
              <w:t>Risposta:</w:t>
            </w:r>
          </w:p>
        </w:tc>
      </w:tr>
      <w:tr w:rsidR="00A23B3E" w14:paraId="3462AB97"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6298B2C" w14:textId="77777777" w:rsidR="00F575CF" w:rsidRPr="00EB45DC" w:rsidRDefault="00F575CF" w:rsidP="0029453A">
            <w:pPr>
              <w:ind w:right="43"/>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72CCF0D2" w14:textId="77777777" w:rsidR="00F575CF" w:rsidRPr="00EB45DC" w:rsidRDefault="00F575CF" w:rsidP="0029453A">
            <w:pPr>
              <w:ind w:right="43"/>
              <w:rPr>
                <w:rStyle w:val="small"/>
                <w:color w:val="000000"/>
              </w:rPr>
            </w:pPr>
          </w:p>
          <w:p w14:paraId="3B3FA053" w14:textId="77777777" w:rsidR="00270DA2" w:rsidRPr="00EB45DC" w:rsidRDefault="00270DA2" w:rsidP="0029453A">
            <w:pPr>
              <w:pStyle w:val="western"/>
              <w:spacing w:before="119" w:beforeAutospacing="0" w:after="119" w:line="240" w:lineRule="auto"/>
              <w:ind w:right="43"/>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2F669B2" w14:textId="77777777" w:rsidR="00A23B3E" w:rsidRPr="00EB45DC" w:rsidRDefault="00A23B3E" w:rsidP="0029453A">
            <w:pPr>
              <w:spacing w:after="0"/>
              <w:ind w:right="43"/>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14:paraId="12418777" w14:textId="77777777" w:rsidR="00A23B3E" w:rsidRPr="00EB45DC" w:rsidRDefault="00A23B3E" w:rsidP="0029453A">
            <w:pPr>
              <w:spacing w:after="0"/>
              <w:ind w:right="43"/>
              <w:rPr>
                <w:rFonts w:ascii="Arial" w:hAnsi="Arial" w:cs="Arial"/>
                <w:color w:val="000000"/>
                <w:sz w:val="14"/>
                <w:szCs w:val="14"/>
              </w:rPr>
            </w:pPr>
          </w:p>
          <w:p w14:paraId="76F6A3BD" w14:textId="77777777" w:rsidR="00A23B3E" w:rsidRPr="00EB45DC" w:rsidRDefault="00A23B3E" w:rsidP="0029453A">
            <w:pPr>
              <w:spacing w:after="0"/>
              <w:ind w:right="43"/>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EF47CBF" w14:textId="77777777" w:rsidR="00A23B3E" w:rsidRPr="00EB45DC" w:rsidRDefault="00A23B3E" w:rsidP="0029453A">
            <w:pPr>
              <w:spacing w:after="0"/>
              <w:ind w:right="43"/>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14:paraId="6F37CEA5"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85D919A" w14:textId="77777777" w:rsidR="00A23B3E" w:rsidRPr="00EB45DC" w:rsidRDefault="00A23B3E" w:rsidP="0029453A">
            <w:pPr>
              <w:spacing w:after="0"/>
              <w:ind w:right="43"/>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48A7A14E" w14:textId="77777777" w:rsidR="00A23B3E" w:rsidRPr="00EB45DC" w:rsidRDefault="00A23B3E" w:rsidP="0029453A">
            <w:pPr>
              <w:pStyle w:val="Paragrafoelenco1"/>
              <w:numPr>
                <w:ilvl w:val="0"/>
                <w:numId w:val="9"/>
              </w:numPr>
              <w:spacing w:before="0"/>
              <w:ind w:left="284" w:right="43"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61E3F770" w14:textId="77777777" w:rsidR="00A23B3E" w:rsidRPr="00EB45DC" w:rsidRDefault="00A23B3E" w:rsidP="0029453A">
            <w:pPr>
              <w:pStyle w:val="Paragrafoelenco1"/>
              <w:spacing w:after="0"/>
              <w:ind w:right="43"/>
              <w:rPr>
                <w:rFonts w:ascii="Arial" w:hAnsi="Arial" w:cs="Arial"/>
                <w:color w:val="000000"/>
                <w:sz w:val="14"/>
                <w:szCs w:val="14"/>
              </w:rPr>
            </w:pPr>
          </w:p>
          <w:p w14:paraId="0198762F" w14:textId="77777777" w:rsidR="00A23B3E" w:rsidRPr="00EB45DC" w:rsidRDefault="00A23B3E" w:rsidP="0029453A">
            <w:pPr>
              <w:spacing w:after="0"/>
              <w:ind w:right="43"/>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50FA8B2A" w14:textId="77777777" w:rsidR="00A23B3E" w:rsidRPr="00EB45DC" w:rsidRDefault="00A23B3E" w:rsidP="0029453A">
            <w:pPr>
              <w:spacing w:after="0"/>
              <w:ind w:right="43"/>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6B9BCE6" w14:textId="77777777" w:rsidR="00A23B3E" w:rsidRPr="00EB45DC" w:rsidRDefault="00A23B3E" w:rsidP="0029453A">
            <w:pPr>
              <w:spacing w:after="0"/>
              <w:ind w:right="43"/>
              <w:rPr>
                <w:rFonts w:ascii="Arial" w:hAnsi="Arial" w:cs="Arial"/>
                <w:color w:val="000000"/>
                <w:sz w:val="14"/>
                <w:szCs w:val="14"/>
              </w:rPr>
            </w:pPr>
          </w:p>
          <w:p w14:paraId="0E90A56A" w14:textId="77777777" w:rsidR="00A23B3E" w:rsidRPr="00EB45DC" w:rsidRDefault="00A23B3E" w:rsidP="0029453A">
            <w:pPr>
              <w:spacing w:after="0"/>
              <w:ind w:right="43"/>
              <w:rPr>
                <w:rFonts w:ascii="Arial" w:hAnsi="Arial" w:cs="Arial"/>
                <w:color w:val="000000"/>
                <w:sz w:val="14"/>
                <w:szCs w:val="14"/>
              </w:rPr>
            </w:pPr>
          </w:p>
          <w:p w14:paraId="5E268F86" w14:textId="77777777" w:rsidR="00FB3543" w:rsidRPr="00EB45DC" w:rsidRDefault="00FB3543" w:rsidP="0029453A">
            <w:pPr>
              <w:spacing w:after="0"/>
              <w:ind w:right="43"/>
              <w:rPr>
                <w:rFonts w:ascii="Arial" w:hAnsi="Arial" w:cs="Arial"/>
                <w:color w:val="000000"/>
                <w:sz w:val="14"/>
                <w:szCs w:val="14"/>
              </w:rPr>
            </w:pPr>
          </w:p>
          <w:p w14:paraId="085CF47B" w14:textId="77777777" w:rsidR="00A23B3E" w:rsidRPr="00EB45DC" w:rsidRDefault="00A23B3E" w:rsidP="0029453A">
            <w:pPr>
              <w:spacing w:after="0"/>
              <w:ind w:right="43"/>
              <w:rPr>
                <w:rFonts w:ascii="Arial" w:hAnsi="Arial" w:cs="Arial"/>
                <w:color w:val="000000"/>
                <w:sz w:val="14"/>
                <w:szCs w:val="14"/>
              </w:rPr>
            </w:pPr>
            <w:r w:rsidRPr="00EB45DC">
              <w:rPr>
                <w:rFonts w:ascii="Arial" w:hAnsi="Arial" w:cs="Arial"/>
                <w:color w:val="000000"/>
                <w:sz w:val="14"/>
                <w:szCs w:val="14"/>
              </w:rPr>
              <w:t xml:space="preserve">a) </w:t>
            </w:r>
            <w:proofErr w:type="gramStart"/>
            <w:r w:rsidRPr="00EB45DC">
              <w:rPr>
                <w:rFonts w:ascii="Arial" w:hAnsi="Arial" w:cs="Arial"/>
                <w:color w:val="000000"/>
                <w:sz w:val="14"/>
                <w:szCs w:val="14"/>
              </w:rPr>
              <w:t>Data:[</w:t>
            </w:r>
            <w:proofErr w:type="gramEnd"/>
            <w:r w:rsidRPr="00EB45DC">
              <w:rPr>
                <w:rFonts w:ascii="Arial" w:hAnsi="Arial" w:cs="Arial"/>
                <w:color w:val="000000"/>
                <w:sz w:val="14"/>
                <w:szCs w:val="14"/>
              </w:rPr>
              <w:t xml:space="preserve">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711BBC44" w14:textId="77777777" w:rsidR="00A23B3E" w:rsidRPr="00EB45DC" w:rsidRDefault="00A23B3E" w:rsidP="0029453A">
            <w:pPr>
              <w:spacing w:after="0"/>
              <w:ind w:right="43"/>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501275A3" w14:textId="77777777" w:rsidR="00A23B3E" w:rsidRPr="00EB45DC" w:rsidRDefault="00A23B3E" w:rsidP="0029453A">
            <w:pPr>
              <w:spacing w:after="0"/>
              <w:ind w:right="43"/>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A23B3E" w14:paraId="5AF32061"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AFF8760" w14:textId="77777777" w:rsidR="00A23B3E" w:rsidRDefault="00A23B3E" w:rsidP="0029453A">
            <w:pPr>
              <w:spacing w:after="0"/>
              <w:ind w:right="43"/>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7F95C65" w14:textId="77777777" w:rsidR="00A23B3E" w:rsidRDefault="00A23B3E" w:rsidP="0029453A">
            <w:pPr>
              <w:spacing w:after="0"/>
              <w:ind w:right="43"/>
              <w:rPr>
                <w:rFonts w:ascii="Arial" w:hAnsi="Arial" w:cs="Arial"/>
                <w:sz w:val="14"/>
                <w:szCs w:val="14"/>
              </w:rPr>
            </w:pPr>
          </w:p>
          <w:p w14:paraId="445A6575" w14:textId="77777777" w:rsidR="00A23B3E" w:rsidRDefault="00A46950" w:rsidP="0029453A">
            <w:pPr>
              <w:spacing w:after="0"/>
              <w:ind w:right="43"/>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14:paraId="5CB4EAC0"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C2E1223" w14:textId="77777777" w:rsidR="00A23B3E" w:rsidRPr="003A443E" w:rsidRDefault="00A23B3E" w:rsidP="0029453A">
            <w:pPr>
              <w:spacing w:after="0"/>
              <w:ind w:right="43"/>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14:paraId="4E7AADF1" w14:textId="77777777" w:rsidR="00A23B3E" w:rsidRPr="003A443E" w:rsidRDefault="00A23B3E" w:rsidP="0029453A">
            <w:pPr>
              <w:tabs>
                <w:tab w:val="left" w:pos="304"/>
              </w:tabs>
              <w:spacing w:after="0"/>
              <w:ind w:right="43"/>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536FDF99" w14:textId="77777777" w:rsidR="00A23B3E" w:rsidRPr="003A443E" w:rsidRDefault="00A23B3E" w:rsidP="0029453A">
            <w:pPr>
              <w:tabs>
                <w:tab w:val="left" w:pos="304"/>
              </w:tabs>
              <w:spacing w:after="0"/>
              <w:ind w:right="43"/>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05E1E3C0" w14:textId="77777777" w:rsidR="00A23B3E" w:rsidRPr="003A443E" w:rsidRDefault="00A23B3E" w:rsidP="0029453A">
            <w:pPr>
              <w:tabs>
                <w:tab w:val="left" w:pos="304"/>
              </w:tabs>
              <w:spacing w:after="0"/>
              <w:ind w:right="43"/>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45EAF732" w14:textId="77777777" w:rsidR="00A23B3E" w:rsidRPr="003A443E" w:rsidRDefault="00A23B3E" w:rsidP="0029453A">
            <w:pPr>
              <w:tabs>
                <w:tab w:val="left" w:pos="304"/>
              </w:tabs>
              <w:spacing w:after="0"/>
              <w:ind w:right="43"/>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621A06B7" w14:textId="77777777" w:rsidR="00A23B3E" w:rsidRPr="003A443E" w:rsidRDefault="00A23B3E" w:rsidP="0029453A">
            <w:pPr>
              <w:tabs>
                <w:tab w:val="left" w:pos="304"/>
              </w:tabs>
              <w:spacing w:after="0"/>
              <w:ind w:right="43"/>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1B80743F" w14:textId="77777777" w:rsidR="00270DA2" w:rsidRPr="003A443E" w:rsidRDefault="00270DA2" w:rsidP="0029453A">
            <w:pPr>
              <w:tabs>
                <w:tab w:val="left" w:pos="304"/>
              </w:tabs>
              <w:spacing w:after="0"/>
              <w:ind w:right="43"/>
              <w:jc w:val="both"/>
              <w:rPr>
                <w:rFonts w:ascii="Arial" w:hAnsi="Arial" w:cs="Arial"/>
                <w:color w:val="000000"/>
                <w:sz w:val="14"/>
                <w:szCs w:val="14"/>
              </w:rPr>
            </w:pPr>
          </w:p>
          <w:p w14:paraId="29F85F98" w14:textId="77777777" w:rsidR="00A23B3E" w:rsidRPr="003A443E" w:rsidRDefault="00A23B3E" w:rsidP="0029453A">
            <w:pPr>
              <w:tabs>
                <w:tab w:val="left" w:pos="304"/>
              </w:tabs>
              <w:spacing w:after="0"/>
              <w:ind w:right="43"/>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3878015E" w14:textId="77777777" w:rsidR="00270DA2" w:rsidRPr="003A443E" w:rsidRDefault="00270DA2" w:rsidP="0029453A">
            <w:pPr>
              <w:tabs>
                <w:tab w:val="left" w:pos="304"/>
              </w:tabs>
              <w:spacing w:after="0"/>
              <w:ind w:right="43"/>
              <w:jc w:val="both"/>
              <w:rPr>
                <w:rFonts w:ascii="Arial" w:hAnsi="Arial" w:cs="Arial"/>
                <w:color w:val="000000"/>
                <w:sz w:val="14"/>
                <w:szCs w:val="14"/>
              </w:rPr>
            </w:pPr>
          </w:p>
          <w:p w14:paraId="6ED940FF" w14:textId="77777777" w:rsidR="00270DA2" w:rsidRPr="003A443E" w:rsidRDefault="00270DA2" w:rsidP="0029453A">
            <w:pPr>
              <w:tabs>
                <w:tab w:val="left" w:pos="304"/>
              </w:tabs>
              <w:spacing w:after="0"/>
              <w:ind w:right="43"/>
              <w:jc w:val="both"/>
              <w:rPr>
                <w:rFonts w:ascii="Arial" w:hAnsi="Arial" w:cs="Arial"/>
                <w:color w:val="000000"/>
                <w:sz w:val="14"/>
                <w:szCs w:val="14"/>
              </w:rPr>
            </w:pPr>
          </w:p>
          <w:p w14:paraId="1F9F6C47" w14:textId="77777777" w:rsidR="00270DA2" w:rsidRPr="003A443E" w:rsidRDefault="00270DA2" w:rsidP="0029453A">
            <w:pPr>
              <w:pStyle w:val="western"/>
              <w:spacing w:before="119" w:beforeAutospacing="0" w:after="0" w:line="240" w:lineRule="auto"/>
              <w:ind w:right="43"/>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2099A2A" w14:textId="77777777" w:rsidR="00A23B3E" w:rsidRPr="003A443E" w:rsidRDefault="00A23B3E" w:rsidP="0029453A">
            <w:pPr>
              <w:spacing w:after="0"/>
              <w:ind w:right="43"/>
              <w:rPr>
                <w:rFonts w:ascii="Arial" w:hAnsi="Arial" w:cs="Arial"/>
                <w:color w:val="000000"/>
                <w:sz w:val="14"/>
                <w:szCs w:val="14"/>
              </w:rPr>
            </w:pPr>
          </w:p>
          <w:p w14:paraId="056C03D8" w14:textId="77777777" w:rsidR="00A23B3E" w:rsidRPr="003A443E" w:rsidRDefault="00CD3E4F" w:rsidP="0029453A">
            <w:pPr>
              <w:spacing w:after="0"/>
              <w:ind w:right="43"/>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14:paraId="1BDC2CFE" w14:textId="77777777" w:rsidR="00A46950" w:rsidRPr="003A443E" w:rsidRDefault="00A46950" w:rsidP="0029453A">
            <w:pPr>
              <w:spacing w:before="0" w:after="0"/>
              <w:ind w:right="43"/>
              <w:rPr>
                <w:rFonts w:ascii="Arial" w:hAnsi="Arial" w:cs="Arial"/>
                <w:color w:val="000000"/>
                <w:sz w:val="14"/>
                <w:szCs w:val="14"/>
              </w:rPr>
            </w:pPr>
          </w:p>
          <w:p w14:paraId="68B6D69A" w14:textId="77777777" w:rsidR="00A23B3E" w:rsidRPr="003A443E" w:rsidRDefault="00A23B3E" w:rsidP="0029453A">
            <w:pPr>
              <w:spacing w:after="0"/>
              <w:ind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953B2FA" w14:textId="77777777" w:rsidR="00A23B3E" w:rsidRPr="003A443E" w:rsidRDefault="00A23B3E" w:rsidP="0029453A">
            <w:pPr>
              <w:spacing w:after="0"/>
              <w:ind w:right="43"/>
              <w:rPr>
                <w:rFonts w:ascii="Arial" w:hAnsi="Arial" w:cs="Arial"/>
                <w:color w:val="000000"/>
                <w:sz w:val="14"/>
                <w:szCs w:val="14"/>
              </w:rPr>
            </w:pPr>
          </w:p>
          <w:p w14:paraId="2B060347" w14:textId="77777777" w:rsidR="00CD3E4F" w:rsidRDefault="00CD3E4F" w:rsidP="0029453A">
            <w:pPr>
              <w:spacing w:after="0"/>
              <w:ind w:right="43"/>
              <w:rPr>
                <w:rFonts w:ascii="Arial" w:hAnsi="Arial" w:cs="Arial"/>
                <w:color w:val="000000"/>
                <w:sz w:val="4"/>
                <w:szCs w:val="4"/>
              </w:rPr>
            </w:pPr>
          </w:p>
          <w:p w14:paraId="20B88832" w14:textId="77777777" w:rsidR="00CD3E4F" w:rsidRPr="00CD3E4F" w:rsidRDefault="00CD3E4F" w:rsidP="0029453A">
            <w:pPr>
              <w:spacing w:after="0"/>
              <w:ind w:right="43"/>
              <w:rPr>
                <w:rFonts w:ascii="Arial" w:hAnsi="Arial" w:cs="Arial"/>
                <w:color w:val="000000"/>
                <w:sz w:val="4"/>
                <w:szCs w:val="4"/>
              </w:rPr>
            </w:pPr>
          </w:p>
          <w:p w14:paraId="624DB1FD" w14:textId="77777777" w:rsidR="00A23B3E" w:rsidRPr="003A443E" w:rsidRDefault="00A23B3E" w:rsidP="0029453A">
            <w:pPr>
              <w:spacing w:after="0"/>
              <w:ind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9B23038" w14:textId="77777777" w:rsidR="00A23B3E" w:rsidRPr="003A443E" w:rsidRDefault="00A23B3E" w:rsidP="0029453A">
            <w:pPr>
              <w:spacing w:after="0"/>
              <w:ind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3F0B11B" w14:textId="77777777" w:rsidR="00270DA2" w:rsidRPr="003A443E" w:rsidRDefault="00270DA2" w:rsidP="0029453A">
            <w:pPr>
              <w:spacing w:after="0"/>
              <w:ind w:right="43"/>
              <w:rPr>
                <w:rFonts w:ascii="Arial" w:hAnsi="Arial" w:cs="Arial"/>
                <w:color w:val="000000"/>
                <w:sz w:val="14"/>
                <w:szCs w:val="14"/>
              </w:rPr>
            </w:pPr>
          </w:p>
          <w:p w14:paraId="63C72DB3" w14:textId="77777777" w:rsidR="00A23B3E" w:rsidRPr="003A443E" w:rsidRDefault="00A23B3E" w:rsidP="0029453A">
            <w:pPr>
              <w:spacing w:after="0"/>
              <w:ind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B312482" w14:textId="77777777" w:rsidR="00A23B3E" w:rsidRPr="003A443E" w:rsidRDefault="00A23B3E" w:rsidP="0029453A">
            <w:pPr>
              <w:spacing w:after="0"/>
              <w:ind w:right="43"/>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5752926D" w14:textId="77777777" w:rsidR="00A23B3E" w:rsidRPr="003A443E" w:rsidRDefault="00A23B3E" w:rsidP="0029453A">
            <w:pPr>
              <w:spacing w:after="0"/>
              <w:ind w:right="43"/>
              <w:rPr>
                <w:rFonts w:ascii="Arial" w:hAnsi="Arial" w:cs="Arial"/>
                <w:color w:val="000000"/>
                <w:sz w:val="14"/>
                <w:szCs w:val="14"/>
              </w:rPr>
            </w:pPr>
            <w:r w:rsidRPr="003A443E">
              <w:rPr>
                <w:rFonts w:ascii="Arial" w:hAnsi="Arial" w:cs="Arial"/>
                <w:color w:val="000000"/>
                <w:sz w:val="14"/>
                <w:szCs w:val="14"/>
              </w:rPr>
              <w:t xml:space="preserve">[……..…][…….…][……..…][……..…]  </w:t>
            </w:r>
          </w:p>
          <w:p w14:paraId="15C83B8A" w14:textId="77777777" w:rsidR="00270DA2" w:rsidRPr="003A443E" w:rsidRDefault="00270DA2" w:rsidP="0029453A">
            <w:pPr>
              <w:spacing w:after="0"/>
              <w:ind w:right="43"/>
              <w:rPr>
                <w:rFonts w:ascii="Arial" w:hAnsi="Arial" w:cs="Arial"/>
                <w:color w:val="000000"/>
                <w:sz w:val="14"/>
                <w:szCs w:val="14"/>
              </w:rPr>
            </w:pPr>
          </w:p>
          <w:p w14:paraId="3DA0CBBD" w14:textId="77777777" w:rsidR="00270DA2" w:rsidRPr="003A443E" w:rsidRDefault="00270DA2" w:rsidP="0029453A">
            <w:pPr>
              <w:spacing w:after="0"/>
              <w:ind w:right="43"/>
              <w:rPr>
                <w:rFonts w:ascii="Arial" w:hAnsi="Arial" w:cs="Arial"/>
                <w:color w:val="000000"/>
                <w:sz w:val="14"/>
                <w:szCs w:val="14"/>
              </w:rPr>
            </w:pPr>
            <w:r w:rsidRPr="003A443E">
              <w:rPr>
                <w:rFonts w:ascii="Arial" w:hAnsi="Arial" w:cs="Arial"/>
                <w:color w:val="000000"/>
                <w:sz w:val="14"/>
                <w:szCs w:val="14"/>
              </w:rPr>
              <w:t>[……..…]</w:t>
            </w:r>
          </w:p>
        </w:tc>
      </w:tr>
    </w:tbl>
    <w:p w14:paraId="239EA078" w14:textId="77777777" w:rsidR="003E60D1" w:rsidRDefault="003E60D1" w:rsidP="0029453A">
      <w:pPr>
        <w:ind w:right="43"/>
        <w:jc w:val="center"/>
        <w:rPr>
          <w:rFonts w:ascii="Arial" w:hAnsi="Arial" w:cs="Arial"/>
          <w:w w:val="0"/>
          <w:sz w:val="14"/>
          <w:szCs w:val="14"/>
        </w:rPr>
      </w:pPr>
    </w:p>
    <w:p w14:paraId="177ED178" w14:textId="77777777" w:rsidR="00A23B3E" w:rsidRPr="00A46950" w:rsidRDefault="00A23B3E" w:rsidP="0029453A">
      <w:pPr>
        <w:ind w:right="43"/>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4ACD5D84"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36B312" w14:textId="77777777" w:rsidR="00A23B3E" w:rsidRPr="003A443E" w:rsidRDefault="00A23B3E" w:rsidP="0029453A">
            <w:pPr>
              <w:ind w:right="43"/>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880A883" w14:textId="77777777" w:rsidR="00A23B3E" w:rsidRDefault="00A23B3E" w:rsidP="0029453A">
            <w:pPr>
              <w:ind w:right="43"/>
            </w:pPr>
            <w:r>
              <w:rPr>
                <w:rFonts w:ascii="Arial" w:hAnsi="Arial" w:cs="Arial"/>
                <w:b/>
                <w:sz w:val="15"/>
                <w:szCs w:val="15"/>
              </w:rPr>
              <w:t>Risposta:</w:t>
            </w:r>
          </w:p>
        </w:tc>
      </w:tr>
      <w:tr w:rsidR="00A23B3E" w14:paraId="51B23626"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896612" w14:textId="77777777" w:rsidR="00A23B3E" w:rsidRPr="003A443E" w:rsidRDefault="00A23B3E" w:rsidP="0029453A">
            <w:pPr>
              <w:ind w:right="43"/>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91DA792" w14:textId="77777777" w:rsidR="00A23B3E" w:rsidRDefault="00A23B3E" w:rsidP="0029453A">
            <w:pPr>
              <w:ind w:right="43"/>
            </w:pPr>
            <w:proofErr w:type="gramStart"/>
            <w:r>
              <w:rPr>
                <w:rFonts w:ascii="Arial" w:hAnsi="Arial" w:cs="Arial"/>
                <w:sz w:val="15"/>
                <w:szCs w:val="15"/>
              </w:rPr>
              <w:t>[ ]</w:t>
            </w:r>
            <w:proofErr w:type="gramEnd"/>
            <w:r>
              <w:rPr>
                <w:rFonts w:ascii="Arial" w:hAnsi="Arial" w:cs="Arial"/>
                <w:sz w:val="15"/>
                <w:szCs w:val="15"/>
              </w:rPr>
              <w:t xml:space="preserve"> Sì [ ] No</w:t>
            </w:r>
          </w:p>
        </w:tc>
      </w:tr>
      <w:tr w:rsidR="00A23B3E" w14:paraId="1392360A"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CD42CCB" w14:textId="77777777" w:rsidR="00A23B3E" w:rsidRPr="003A443E" w:rsidRDefault="00A23B3E" w:rsidP="0029453A">
            <w:pPr>
              <w:ind w:right="43"/>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32C72B2F" w14:textId="77777777" w:rsidR="00A23B3E" w:rsidRPr="003A443E" w:rsidRDefault="00A23B3E" w:rsidP="0029453A">
            <w:pPr>
              <w:ind w:left="284" w:right="43"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1DD06FD6" w14:textId="77777777" w:rsidR="00A23B3E" w:rsidRPr="003A443E" w:rsidRDefault="00A23B3E" w:rsidP="0029453A">
            <w:pPr>
              <w:ind w:right="43"/>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605F1C56" w14:textId="77777777" w:rsidR="00BF74E1" w:rsidRPr="003A443E" w:rsidRDefault="00A23B3E" w:rsidP="0029453A">
            <w:pPr>
              <w:ind w:right="43"/>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3BCF06E7" w14:textId="77777777" w:rsidR="00A23B3E" w:rsidRPr="003A443E" w:rsidRDefault="00A23B3E" w:rsidP="0029453A">
            <w:pPr>
              <w:ind w:right="43"/>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1048A8D5" w14:textId="77777777" w:rsidR="00A46950" w:rsidRPr="003A443E" w:rsidRDefault="00A23B3E" w:rsidP="0029453A">
            <w:pPr>
              <w:pStyle w:val="Tiret1"/>
              <w:numPr>
                <w:ilvl w:val="0"/>
                <w:numId w:val="8"/>
              </w:numPr>
              <w:ind w:left="284" w:right="43"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4E81AFD8" w14:textId="77777777" w:rsidR="00A46950" w:rsidRPr="003A443E" w:rsidRDefault="00A23B3E" w:rsidP="0029453A">
            <w:pPr>
              <w:pStyle w:val="Tiret1"/>
              <w:numPr>
                <w:ilvl w:val="0"/>
                <w:numId w:val="8"/>
              </w:numPr>
              <w:ind w:left="284" w:right="43"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6043E1B6" w14:textId="77777777" w:rsidR="00A23B3E" w:rsidRPr="003A443E" w:rsidRDefault="00A23B3E" w:rsidP="0029453A">
            <w:pPr>
              <w:pStyle w:val="Tiret1"/>
              <w:numPr>
                <w:ilvl w:val="0"/>
                <w:numId w:val="8"/>
              </w:numPr>
              <w:ind w:left="284" w:right="43"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2736E0B4" w14:textId="77777777" w:rsidR="00A23B3E" w:rsidRPr="003A443E" w:rsidRDefault="00A23B3E" w:rsidP="0029453A">
            <w:pPr>
              <w:ind w:right="43"/>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7F572E35" w14:textId="77777777" w:rsidR="00A23B3E" w:rsidRPr="003A443E" w:rsidRDefault="00A23B3E" w:rsidP="0029453A">
            <w:pPr>
              <w:ind w:left="284" w:right="43"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4E9498C5" w14:textId="77777777" w:rsidR="00A23B3E" w:rsidRPr="003A443E" w:rsidRDefault="00A23B3E" w:rsidP="0029453A">
            <w:pPr>
              <w:pStyle w:val="Tiret1"/>
              <w:ind w:right="43"/>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5B59E99" w14:textId="77777777" w:rsidR="00A23B3E" w:rsidRDefault="00A23B3E" w:rsidP="0029453A">
            <w:pPr>
              <w:ind w:right="43"/>
            </w:pPr>
            <w:r>
              <w:rPr>
                <w:rFonts w:ascii="Arial" w:hAnsi="Arial" w:cs="Arial"/>
                <w:b/>
                <w:sz w:val="15"/>
                <w:szCs w:val="15"/>
              </w:rPr>
              <w:t>Contributi previdenziali</w:t>
            </w:r>
          </w:p>
        </w:tc>
      </w:tr>
      <w:tr w:rsidR="00A23B3E" w14:paraId="3BD89CF3"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B2FEB08" w14:textId="77777777" w:rsidR="00A23B3E" w:rsidRDefault="00A23B3E" w:rsidP="0029453A">
            <w:pPr>
              <w:ind w:right="43"/>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8588419" w14:textId="77777777" w:rsidR="00A23B3E" w:rsidRDefault="00A23B3E" w:rsidP="0029453A">
            <w:pPr>
              <w:ind w:right="43"/>
              <w:rPr>
                <w:rFonts w:ascii="Arial" w:hAnsi="Arial" w:cs="Arial"/>
                <w:color w:val="000000"/>
                <w:sz w:val="15"/>
                <w:szCs w:val="15"/>
              </w:rPr>
            </w:pPr>
          </w:p>
          <w:p w14:paraId="66D08607" w14:textId="77777777" w:rsidR="00A23B3E" w:rsidRDefault="00A23B3E" w:rsidP="0029453A">
            <w:pPr>
              <w:ind w:right="43"/>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68B2974D" w14:textId="77777777" w:rsidR="00F351F0" w:rsidRDefault="00A23B3E" w:rsidP="0029453A">
            <w:pPr>
              <w:ind w:right="43"/>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2663603B" w14:textId="77777777" w:rsidR="00A23B3E" w:rsidRDefault="00A23B3E" w:rsidP="0029453A">
            <w:pPr>
              <w:ind w:right="43"/>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4D6F898E" w14:textId="77777777" w:rsidR="00A23B3E" w:rsidRDefault="00A23B3E" w:rsidP="0029453A">
            <w:pPr>
              <w:pStyle w:val="Tiret0"/>
              <w:ind w:left="850" w:right="43"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4AFCE96C" w14:textId="77777777" w:rsidR="00A23B3E" w:rsidRDefault="00A23B3E" w:rsidP="0029453A">
            <w:pPr>
              <w:pStyle w:val="Tiret0"/>
              <w:ind w:left="850" w:right="43" w:hanging="850"/>
              <w:rPr>
                <w:rFonts w:ascii="Arial" w:hAnsi="Arial" w:cs="Arial"/>
                <w:color w:val="000000"/>
                <w:sz w:val="15"/>
                <w:szCs w:val="15"/>
              </w:rPr>
            </w:pPr>
            <w:r>
              <w:rPr>
                <w:rFonts w:ascii="Arial" w:hAnsi="Arial" w:cs="Arial"/>
                <w:color w:val="000000"/>
                <w:sz w:val="15"/>
                <w:szCs w:val="15"/>
              </w:rPr>
              <w:t>- [………………]</w:t>
            </w:r>
          </w:p>
          <w:p w14:paraId="6393B018" w14:textId="77777777" w:rsidR="00A23B3E" w:rsidRDefault="00A23B3E" w:rsidP="0029453A">
            <w:pPr>
              <w:pStyle w:val="Tiret0"/>
              <w:ind w:left="850" w:right="43" w:hanging="850"/>
              <w:rPr>
                <w:rFonts w:ascii="Arial" w:hAnsi="Arial" w:cs="Arial"/>
                <w:color w:val="000000"/>
                <w:sz w:val="15"/>
                <w:szCs w:val="15"/>
              </w:rPr>
            </w:pPr>
            <w:r>
              <w:rPr>
                <w:rFonts w:ascii="Arial" w:hAnsi="Arial" w:cs="Arial"/>
                <w:color w:val="000000"/>
                <w:sz w:val="15"/>
                <w:szCs w:val="15"/>
              </w:rPr>
              <w:t>- [………………]</w:t>
            </w:r>
          </w:p>
          <w:p w14:paraId="33D77D15" w14:textId="77777777" w:rsidR="00F351F0" w:rsidRDefault="00F351F0" w:rsidP="0029453A">
            <w:pPr>
              <w:pStyle w:val="Tiret0"/>
              <w:ind w:left="850" w:right="43" w:hanging="850"/>
              <w:rPr>
                <w:rFonts w:ascii="Arial" w:hAnsi="Arial" w:cs="Arial"/>
                <w:color w:val="000000"/>
                <w:sz w:val="15"/>
                <w:szCs w:val="15"/>
              </w:rPr>
            </w:pPr>
          </w:p>
          <w:p w14:paraId="6CE66BD6" w14:textId="77777777" w:rsidR="00A23B3E" w:rsidRDefault="00A23B3E" w:rsidP="0029453A">
            <w:pPr>
              <w:ind w:right="43"/>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14:paraId="5EC3EF72" w14:textId="77777777" w:rsidR="00A23B3E" w:rsidRDefault="00A23B3E" w:rsidP="0029453A">
            <w:pPr>
              <w:ind w:right="43"/>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14:paraId="1DC5C840" w14:textId="77777777" w:rsidR="00A23B3E" w:rsidRDefault="00A23B3E" w:rsidP="0029453A">
            <w:pPr>
              <w:ind w:right="43"/>
            </w:pPr>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479FFEF0" w14:textId="77777777" w:rsidR="00A23B3E" w:rsidRDefault="00A23B3E" w:rsidP="0029453A">
            <w:pPr>
              <w:ind w:right="43"/>
              <w:rPr>
                <w:rFonts w:ascii="Arial" w:hAnsi="Arial" w:cs="Arial"/>
                <w:color w:val="000000"/>
                <w:sz w:val="15"/>
                <w:szCs w:val="15"/>
              </w:rPr>
            </w:pPr>
          </w:p>
          <w:p w14:paraId="60042629" w14:textId="77777777" w:rsidR="00A23B3E" w:rsidRDefault="00A23B3E" w:rsidP="0029453A">
            <w:pPr>
              <w:ind w:right="43"/>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1A38DF18" w14:textId="77777777" w:rsidR="00F351F0" w:rsidRDefault="00A23B3E" w:rsidP="0029453A">
            <w:pPr>
              <w:ind w:right="43"/>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12D35A49" w14:textId="77777777" w:rsidR="00A23B3E" w:rsidRDefault="00A23B3E" w:rsidP="0029453A">
            <w:pPr>
              <w:ind w:right="43"/>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513B6FB2" w14:textId="77777777" w:rsidR="00A23B3E" w:rsidRDefault="00A23B3E" w:rsidP="0029453A">
            <w:pPr>
              <w:pStyle w:val="Tiret0"/>
              <w:ind w:left="850" w:right="43"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7038DCF2" w14:textId="77777777" w:rsidR="00A23B3E" w:rsidRDefault="00A23B3E" w:rsidP="0029453A">
            <w:pPr>
              <w:pStyle w:val="Tiret0"/>
              <w:ind w:left="850" w:right="43" w:hanging="850"/>
              <w:rPr>
                <w:rFonts w:ascii="Arial" w:hAnsi="Arial" w:cs="Arial"/>
                <w:color w:val="000000"/>
                <w:sz w:val="15"/>
                <w:szCs w:val="15"/>
              </w:rPr>
            </w:pPr>
            <w:r>
              <w:rPr>
                <w:rFonts w:ascii="Arial" w:hAnsi="Arial" w:cs="Arial"/>
                <w:color w:val="000000"/>
                <w:sz w:val="15"/>
                <w:szCs w:val="15"/>
              </w:rPr>
              <w:t>- [………………]</w:t>
            </w:r>
          </w:p>
          <w:p w14:paraId="50813596" w14:textId="77777777" w:rsidR="00A23B3E" w:rsidRDefault="00A23B3E" w:rsidP="0029453A">
            <w:pPr>
              <w:pStyle w:val="Tiret0"/>
              <w:ind w:left="850" w:right="43" w:hanging="850"/>
              <w:rPr>
                <w:rFonts w:ascii="Arial" w:hAnsi="Arial" w:cs="Arial"/>
                <w:color w:val="000000"/>
                <w:sz w:val="15"/>
                <w:szCs w:val="15"/>
              </w:rPr>
            </w:pPr>
            <w:r>
              <w:rPr>
                <w:rFonts w:ascii="Arial" w:hAnsi="Arial" w:cs="Arial"/>
                <w:color w:val="000000"/>
                <w:sz w:val="15"/>
                <w:szCs w:val="15"/>
              </w:rPr>
              <w:t>- [………………]</w:t>
            </w:r>
          </w:p>
          <w:p w14:paraId="07F19722" w14:textId="77777777" w:rsidR="00F351F0" w:rsidRDefault="00F351F0" w:rsidP="0029453A">
            <w:pPr>
              <w:pStyle w:val="Tiret0"/>
              <w:ind w:left="850" w:right="43" w:hanging="850"/>
              <w:rPr>
                <w:rFonts w:ascii="Arial" w:hAnsi="Arial" w:cs="Arial"/>
                <w:color w:val="000000"/>
                <w:sz w:val="15"/>
                <w:szCs w:val="15"/>
              </w:rPr>
            </w:pPr>
          </w:p>
          <w:p w14:paraId="5A3FAC72" w14:textId="77777777" w:rsidR="00A23B3E" w:rsidRDefault="00A23B3E" w:rsidP="0029453A">
            <w:pPr>
              <w:ind w:right="43"/>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14:paraId="57C77AFD" w14:textId="77777777" w:rsidR="00A23B3E" w:rsidRDefault="00A23B3E" w:rsidP="0029453A">
            <w:pPr>
              <w:ind w:right="43"/>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14:paraId="1AC61321" w14:textId="77777777" w:rsidR="00A23B3E" w:rsidRDefault="00A23B3E" w:rsidP="0029453A">
            <w:pPr>
              <w:ind w:right="43"/>
            </w:pPr>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14:paraId="413BFFA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09E674" w14:textId="77777777" w:rsidR="00A23B3E" w:rsidRDefault="00A23B3E" w:rsidP="0029453A">
            <w:pPr>
              <w:ind w:right="43"/>
            </w:pPr>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6DAB142" w14:textId="77777777" w:rsidR="00A23B3E" w:rsidRDefault="00625142" w:rsidP="0029453A">
            <w:pPr>
              <w:ind w:right="43"/>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 xml:space="preserve">(indirizzo web, autorità o organismo di emanazione, riferimento preciso della </w:t>
            </w:r>
            <w:proofErr w:type="gramStart"/>
            <w:r w:rsidR="00A23B3E">
              <w:rPr>
                <w:rFonts w:ascii="Arial" w:hAnsi="Arial" w:cs="Arial"/>
                <w:sz w:val="15"/>
                <w:szCs w:val="15"/>
              </w:rPr>
              <w:t>documentazione)(</w:t>
            </w:r>
            <w:proofErr w:type="gramEnd"/>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14:paraId="5ECEDE88" w14:textId="77777777" w:rsidR="00A23B3E" w:rsidRDefault="00A23B3E" w:rsidP="0029453A">
            <w:pPr>
              <w:ind w:right="43"/>
            </w:pPr>
            <w:r>
              <w:rPr>
                <w:rFonts w:ascii="Arial" w:hAnsi="Arial" w:cs="Arial"/>
                <w:sz w:val="15"/>
                <w:szCs w:val="15"/>
              </w:rPr>
              <w:t>[……………][……………][…………..…]</w:t>
            </w:r>
          </w:p>
        </w:tc>
      </w:tr>
    </w:tbl>
    <w:p w14:paraId="35CCC301" w14:textId="77777777" w:rsidR="00A23B3E" w:rsidRDefault="00A23B3E" w:rsidP="0029453A">
      <w:pPr>
        <w:pStyle w:val="SectionTitle"/>
        <w:ind w:right="43"/>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14:paraId="0B61BC75" w14:textId="77777777" w:rsidR="00A23B3E" w:rsidRDefault="00A23B3E" w:rsidP="0029453A">
      <w:pPr>
        <w:pBdr>
          <w:top w:val="single" w:sz="4" w:space="1" w:color="00000A"/>
          <w:left w:val="single" w:sz="4" w:space="4" w:color="00000A"/>
          <w:bottom w:val="single" w:sz="4" w:space="1" w:color="00000A"/>
          <w:right w:val="single" w:sz="4" w:space="4" w:color="00000A"/>
        </w:pBdr>
        <w:shd w:val="clear" w:color="auto" w:fill="BFBFBF"/>
        <w:ind w:right="43"/>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35A7373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8785BB" w14:textId="77777777" w:rsidR="00A23B3E" w:rsidRDefault="00A23B3E" w:rsidP="0029453A">
            <w:pPr>
              <w:ind w:right="43"/>
            </w:pPr>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223DBC" w14:textId="77777777" w:rsidR="00A23B3E" w:rsidRDefault="00A23B3E" w:rsidP="0029453A">
            <w:pPr>
              <w:ind w:right="43"/>
            </w:pPr>
            <w:r>
              <w:rPr>
                <w:rFonts w:ascii="Arial" w:hAnsi="Arial" w:cs="Arial"/>
                <w:b/>
                <w:sz w:val="15"/>
                <w:szCs w:val="15"/>
              </w:rPr>
              <w:t>Risposta:</w:t>
            </w:r>
          </w:p>
        </w:tc>
      </w:tr>
      <w:tr w:rsidR="00A23B3E" w14:paraId="400C1EB5"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AFE956B" w14:textId="77777777" w:rsidR="00A23B3E" w:rsidRPr="003A443E" w:rsidRDefault="00A23B3E" w:rsidP="0029453A">
            <w:pPr>
              <w:ind w:right="43"/>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proofErr w:type="gramStart"/>
            <w:r w:rsidRPr="003A443E">
              <w:rPr>
                <w:rFonts w:ascii="Arial" w:hAnsi="Arial" w:cs="Arial"/>
                <w:color w:val="000000"/>
                <w:sz w:val="15"/>
                <w:szCs w:val="15"/>
              </w:rPr>
              <w:t>Codice ?</w:t>
            </w:r>
            <w:proofErr w:type="gramEnd"/>
          </w:p>
          <w:p w14:paraId="43B7128C" w14:textId="77777777" w:rsidR="00A23B3E" w:rsidRPr="003A443E" w:rsidRDefault="00A23B3E" w:rsidP="0029453A">
            <w:pPr>
              <w:spacing w:before="0" w:after="0"/>
              <w:ind w:right="43"/>
              <w:rPr>
                <w:rFonts w:ascii="Arial" w:hAnsi="Arial" w:cs="Arial"/>
                <w:color w:val="000000"/>
                <w:sz w:val="15"/>
                <w:szCs w:val="15"/>
              </w:rPr>
            </w:pPr>
          </w:p>
          <w:p w14:paraId="614F5541" w14:textId="77777777" w:rsidR="00A23B3E" w:rsidRPr="003A443E" w:rsidRDefault="00A23B3E" w:rsidP="0029453A">
            <w:pPr>
              <w:spacing w:after="0"/>
              <w:ind w:right="43"/>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3B869AFF" w14:textId="77777777" w:rsidR="00A23B3E" w:rsidRPr="003A443E" w:rsidRDefault="00A23B3E" w:rsidP="0029453A">
            <w:pPr>
              <w:spacing w:before="0" w:after="0"/>
              <w:ind w:right="43"/>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35F4F032" w14:textId="77777777" w:rsidR="00A23B3E" w:rsidRPr="003A443E" w:rsidRDefault="00A23B3E" w:rsidP="0029453A">
            <w:pPr>
              <w:spacing w:before="0" w:after="0"/>
              <w:ind w:right="43"/>
              <w:rPr>
                <w:rFonts w:ascii="Arial" w:hAnsi="Arial" w:cs="Arial"/>
                <w:color w:val="000000"/>
                <w:sz w:val="14"/>
                <w:szCs w:val="14"/>
              </w:rPr>
            </w:pPr>
          </w:p>
          <w:p w14:paraId="10AF738D" w14:textId="77777777" w:rsidR="00A23B3E" w:rsidRPr="003A443E" w:rsidRDefault="00A23B3E" w:rsidP="0029453A">
            <w:pPr>
              <w:spacing w:before="0" w:after="0"/>
              <w:ind w:right="43"/>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35F0A358" w14:textId="77777777" w:rsidR="00A23B3E" w:rsidRPr="003A443E" w:rsidRDefault="00A23B3E" w:rsidP="0029453A">
            <w:pPr>
              <w:spacing w:before="0" w:after="0"/>
              <w:ind w:right="43"/>
              <w:rPr>
                <w:rFonts w:ascii="Arial" w:hAnsi="Arial" w:cs="Arial"/>
                <w:color w:val="000000"/>
                <w:sz w:val="14"/>
                <w:szCs w:val="14"/>
              </w:rPr>
            </w:pPr>
          </w:p>
          <w:p w14:paraId="6BB72681" w14:textId="77777777" w:rsidR="00A23B3E" w:rsidRPr="003A443E" w:rsidRDefault="00A23B3E" w:rsidP="0029453A">
            <w:pPr>
              <w:spacing w:before="0" w:after="0"/>
              <w:ind w:right="43"/>
              <w:rPr>
                <w:rFonts w:ascii="Arial" w:hAnsi="Arial" w:cs="Arial"/>
                <w:strike/>
                <w:color w:val="000000"/>
                <w:sz w:val="14"/>
                <w:szCs w:val="14"/>
              </w:rPr>
            </w:pPr>
            <w:r w:rsidRPr="003A443E">
              <w:rPr>
                <w:rFonts w:ascii="Arial" w:hAnsi="Arial" w:cs="Arial"/>
                <w:color w:val="000000"/>
                <w:sz w:val="14"/>
                <w:szCs w:val="14"/>
              </w:rPr>
              <w:t>1) L’operatore economico</w:t>
            </w:r>
          </w:p>
          <w:p w14:paraId="6C4D2443" w14:textId="77777777" w:rsidR="00A23B3E" w:rsidRPr="003A443E" w:rsidRDefault="00A23B3E" w:rsidP="0029453A">
            <w:pPr>
              <w:tabs>
                <w:tab w:val="left" w:pos="250"/>
              </w:tabs>
              <w:spacing w:before="0" w:after="0"/>
              <w:ind w:right="43"/>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667512DA" w14:textId="77777777" w:rsidR="00A23B3E" w:rsidRPr="003A443E" w:rsidRDefault="00A23B3E" w:rsidP="0029453A">
            <w:pPr>
              <w:tabs>
                <w:tab w:val="left" w:pos="250"/>
              </w:tabs>
              <w:spacing w:before="0" w:after="0"/>
              <w:ind w:right="43"/>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14:paraId="3461206B" w14:textId="77777777" w:rsidR="00A23B3E" w:rsidRPr="003A443E" w:rsidRDefault="00A23B3E" w:rsidP="0029453A">
            <w:pPr>
              <w:spacing w:before="0" w:after="0"/>
              <w:ind w:right="43"/>
              <w:rPr>
                <w:rFonts w:ascii="Arial" w:hAnsi="Arial" w:cs="Arial"/>
                <w:color w:val="000000"/>
                <w:sz w:val="14"/>
                <w:szCs w:val="14"/>
              </w:rPr>
            </w:pPr>
          </w:p>
          <w:p w14:paraId="0D257FF1" w14:textId="77777777" w:rsidR="00A23B3E" w:rsidRPr="003A443E" w:rsidRDefault="00A23B3E" w:rsidP="0029453A">
            <w:pPr>
              <w:tabs>
                <w:tab w:val="left" w:pos="304"/>
              </w:tabs>
              <w:spacing w:before="0" w:after="0"/>
              <w:ind w:right="43"/>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72A9F692" w14:textId="77777777" w:rsidR="00A23B3E" w:rsidRPr="003A443E" w:rsidRDefault="00A23B3E" w:rsidP="0029453A">
            <w:pPr>
              <w:spacing w:before="0" w:after="0"/>
              <w:ind w:right="43"/>
              <w:rPr>
                <w:rFonts w:ascii="Arial" w:hAnsi="Arial" w:cs="Arial"/>
                <w:color w:val="000000"/>
                <w:sz w:val="14"/>
                <w:szCs w:val="14"/>
              </w:rPr>
            </w:pPr>
          </w:p>
          <w:p w14:paraId="7D653DD0" w14:textId="77777777" w:rsidR="00A23B3E" w:rsidRPr="003A443E" w:rsidRDefault="00A23B3E" w:rsidP="0029453A">
            <w:pPr>
              <w:spacing w:after="0"/>
              <w:ind w:right="43"/>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0161A7" w14:textId="77777777" w:rsidR="00A23B3E" w:rsidRPr="003A443E" w:rsidRDefault="00A23B3E" w:rsidP="0029453A">
            <w:pPr>
              <w:ind w:right="43"/>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A23B3E" w14:paraId="1FF5FA71"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C02D3D5" w14:textId="77777777" w:rsidR="00A23B3E" w:rsidRPr="003A443E" w:rsidRDefault="00A23B3E" w:rsidP="0029453A">
            <w:pPr>
              <w:ind w:right="43"/>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855033" w14:textId="77777777" w:rsidR="00A23B3E" w:rsidRPr="003A443E" w:rsidRDefault="00A23B3E" w:rsidP="0029453A">
            <w:pPr>
              <w:ind w:right="43"/>
              <w:rPr>
                <w:rFonts w:ascii="Arial" w:hAnsi="Arial" w:cs="Arial"/>
                <w:color w:val="000000"/>
                <w:sz w:val="15"/>
                <w:szCs w:val="15"/>
              </w:rPr>
            </w:pPr>
          </w:p>
          <w:p w14:paraId="2C626263" w14:textId="77777777" w:rsidR="00A23B3E" w:rsidRPr="003A443E" w:rsidRDefault="00A23B3E" w:rsidP="0029453A">
            <w:pPr>
              <w:ind w:right="43"/>
              <w:rPr>
                <w:rFonts w:ascii="Arial" w:hAnsi="Arial" w:cs="Arial"/>
                <w:color w:val="000000"/>
                <w:sz w:val="15"/>
                <w:szCs w:val="15"/>
              </w:rPr>
            </w:pPr>
          </w:p>
          <w:p w14:paraId="556529BC" w14:textId="77777777" w:rsidR="00A23B3E" w:rsidRPr="003A443E" w:rsidRDefault="00A23B3E" w:rsidP="0029453A">
            <w:pPr>
              <w:ind w:right="43"/>
              <w:rPr>
                <w:rFonts w:ascii="Arial" w:hAnsi="Arial" w:cs="Arial"/>
                <w:color w:val="000000"/>
                <w:sz w:val="15"/>
                <w:szCs w:val="15"/>
              </w:rPr>
            </w:pPr>
          </w:p>
          <w:p w14:paraId="24FEECDC" w14:textId="77777777" w:rsidR="00A23B3E" w:rsidRPr="003A443E" w:rsidRDefault="00A23B3E" w:rsidP="0029453A">
            <w:pPr>
              <w:ind w:right="43"/>
              <w:rPr>
                <w:rFonts w:ascii="Arial" w:hAnsi="Arial" w:cs="Arial"/>
                <w:color w:val="000000"/>
                <w:sz w:val="15"/>
                <w:szCs w:val="15"/>
              </w:rPr>
            </w:pPr>
            <w:r w:rsidRPr="003A443E">
              <w:rPr>
                <w:rFonts w:ascii="Arial" w:hAnsi="Arial" w:cs="Arial"/>
                <w:color w:val="000000"/>
                <w:sz w:val="15"/>
                <w:szCs w:val="15"/>
              </w:rPr>
              <w:t xml:space="preserve"> </w:t>
            </w:r>
          </w:p>
          <w:p w14:paraId="62D18C69" w14:textId="77777777" w:rsidR="00A23B3E" w:rsidRPr="003A443E" w:rsidRDefault="00A23B3E" w:rsidP="0029453A">
            <w:pPr>
              <w:ind w:right="43"/>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14:paraId="1C0485D8" w14:textId="77777777" w:rsidR="00A23B3E" w:rsidRPr="003A443E" w:rsidRDefault="00A23B3E" w:rsidP="0029453A">
            <w:pPr>
              <w:ind w:right="43"/>
              <w:rPr>
                <w:rFonts w:ascii="Arial" w:hAnsi="Arial" w:cs="Arial"/>
                <w:color w:val="000000"/>
                <w:sz w:val="15"/>
                <w:szCs w:val="15"/>
              </w:rPr>
            </w:pPr>
          </w:p>
          <w:p w14:paraId="748F5FF2" w14:textId="77777777" w:rsidR="00A23B3E" w:rsidRPr="003A443E" w:rsidRDefault="00A23B3E" w:rsidP="0029453A">
            <w:pPr>
              <w:ind w:right="43"/>
              <w:rPr>
                <w:rFonts w:ascii="Arial" w:hAnsi="Arial" w:cs="Arial"/>
                <w:color w:val="000000"/>
                <w:sz w:val="14"/>
                <w:szCs w:val="14"/>
              </w:rPr>
            </w:pPr>
          </w:p>
          <w:p w14:paraId="3B60B4C2" w14:textId="77777777" w:rsidR="00A23B3E" w:rsidRPr="003A443E" w:rsidRDefault="00A23B3E" w:rsidP="0029453A">
            <w:pPr>
              <w:ind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8035B69" w14:textId="77777777" w:rsidR="00A23B3E" w:rsidRPr="003A443E" w:rsidRDefault="00A23B3E" w:rsidP="0029453A">
            <w:pPr>
              <w:ind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3D671F6" w14:textId="77777777" w:rsidR="00A23B3E" w:rsidRPr="003A443E" w:rsidRDefault="00A23B3E" w:rsidP="0029453A">
            <w:pPr>
              <w:ind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4DEA14A" w14:textId="77777777" w:rsidR="00A23B3E" w:rsidRPr="003A443E" w:rsidRDefault="00A23B3E" w:rsidP="0029453A">
            <w:pPr>
              <w:ind w:right="43"/>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7BDE7330" w14:textId="77777777" w:rsidR="00A23B3E" w:rsidRPr="003A443E" w:rsidRDefault="00A23B3E" w:rsidP="0029453A">
            <w:pPr>
              <w:ind w:right="43"/>
              <w:rPr>
                <w:rFonts w:ascii="Arial" w:hAnsi="Arial" w:cs="Arial"/>
                <w:color w:val="000000"/>
                <w:sz w:val="15"/>
                <w:szCs w:val="15"/>
              </w:rPr>
            </w:pPr>
            <w:r w:rsidRPr="003A443E">
              <w:rPr>
                <w:rFonts w:ascii="Arial" w:hAnsi="Arial" w:cs="Arial"/>
                <w:color w:val="000000"/>
                <w:sz w:val="14"/>
                <w:szCs w:val="14"/>
              </w:rPr>
              <w:t xml:space="preserve">[……..…][…….…][……..…][……..…]  </w:t>
            </w:r>
          </w:p>
        </w:tc>
      </w:tr>
      <w:tr w:rsidR="00A23B3E" w14:paraId="1487A07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957A39" w14:textId="77777777" w:rsidR="00DE4996" w:rsidRPr="00023AC1" w:rsidRDefault="00A23B3E" w:rsidP="0029453A">
            <w:pPr>
              <w:ind w:right="43"/>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137EA6E4" w14:textId="77777777" w:rsidR="00A23B3E" w:rsidRPr="003A443E" w:rsidRDefault="00A23B3E" w:rsidP="0029453A">
            <w:pPr>
              <w:pStyle w:val="NormalLeft"/>
              <w:tabs>
                <w:tab w:val="left" w:pos="162"/>
              </w:tabs>
              <w:spacing w:before="0" w:after="0"/>
              <w:ind w:right="43"/>
              <w:jc w:val="both"/>
              <w:rPr>
                <w:rFonts w:ascii="Arial" w:hAnsi="Arial" w:cs="Arial"/>
                <w:color w:val="000000"/>
                <w:sz w:val="14"/>
                <w:szCs w:val="14"/>
              </w:rPr>
            </w:pPr>
          </w:p>
          <w:p w14:paraId="7CD5258F" w14:textId="77777777" w:rsidR="00A23B3E" w:rsidRPr="003A443E" w:rsidRDefault="00A23B3E" w:rsidP="0029453A">
            <w:pPr>
              <w:pStyle w:val="NormalLeft"/>
              <w:spacing w:before="0" w:after="0"/>
              <w:ind w:left="162" w:right="43"/>
              <w:jc w:val="both"/>
              <w:rPr>
                <w:rFonts w:ascii="Arial" w:hAnsi="Arial" w:cs="Arial"/>
                <w:b/>
                <w:color w:val="000000"/>
                <w:sz w:val="14"/>
                <w:szCs w:val="14"/>
              </w:rPr>
            </w:pPr>
            <w:r w:rsidRPr="003A443E">
              <w:rPr>
                <w:rFonts w:ascii="Arial" w:hAnsi="Arial" w:cs="Arial"/>
                <w:color w:val="000000"/>
                <w:sz w:val="14"/>
                <w:szCs w:val="14"/>
              </w:rPr>
              <w:t>a) fallimento</w:t>
            </w:r>
          </w:p>
          <w:p w14:paraId="180EC9A6" w14:textId="77777777" w:rsidR="00A23B3E" w:rsidRPr="003A443E" w:rsidRDefault="00A23B3E" w:rsidP="0029453A">
            <w:pPr>
              <w:pStyle w:val="NormalLeft"/>
              <w:spacing w:before="0" w:after="0"/>
              <w:ind w:right="43"/>
              <w:jc w:val="both"/>
              <w:rPr>
                <w:rFonts w:ascii="Arial" w:hAnsi="Arial" w:cs="Arial"/>
                <w:b/>
                <w:color w:val="000000"/>
                <w:sz w:val="14"/>
                <w:szCs w:val="14"/>
              </w:rPr>
            </w:pPr>
          </w:p>
          <w:p w14:paraId="0A5AB1F6" w14:textId="77777777" w:rsidR="00A23B3E" w:rsidRPr="003A443E" w:rsidRDefault="00A23B3E" w:rsidP="0029453A">
            <w:pPr>
              <w:pStyle w:val="NormalLeft"/>
              <w:spacing w:before="0" w:after="0"/>
              <w:ind w:right="43"/>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5469D6E0" w14:textId="77777777" w:rsidR="00A23B3E" w:rsidRPr="003A443E" w:rsidRDefault="00A23B3E" w:rsidP="0029453A">
            <w:pPr>
              <w:pStyle w:val="NormalLeft"/>
              <w:numPr>
                <w:ilvl w:val="0"/>
                <w:numId w:val="14"/>
              </w:numPr>
              <w:spacing w:before="0" w:after="0"/>
              <w:ind w:left="304" w:right="43"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14:paraId="7B65252A" w14:textId="77777777" w:rsidR="00AA2252" w:rsidRDefault="00AA2252" w:rsidP="0029453A">
            <w:pPr>
              <w:pStyle w:val="NormalLeft"/>
              <w:spacing w:before="0" w:after="0"/>
              <w:ind w:left="162" w:right="43"/>
              <w:jc w:val="both"/>
              <w:rPr>
                <w:b/>
                <w:color w:val="000000"/>
                <w:sz w:val="16"/>
                <w:szCs w:val="16"/>
              </w:rPr>
            </w:pPr>
          </w:p>
          <w:p w14:paraId="724FBBA2" w14:textId="77777777" w:rsidR="00AA2252" w:rsidRDefault="00AA2252" w:rsidP="0029453A">
            <w:pPr>
              <w:pStyle w:val="NormalLeft"/>
              <w:spacing w:before="0" w:after="0"/>
              <w:ind w:left="162" w:right="43"/>
              <w:jc w:val="both"/>
              <w:rPr>
                <w:b/>
                <w:color w:val="000000"/>
                <w:sz w:val="16"/>
                <w:szCs w:val="16"/>
              </w:rPr>
            </w:pPr>
          </w:p>
          <w:p w14:paraId="77DE2DF5" w14:textId="77777777" w:rsidR="00A23B3E" w:rsidRPr="00AA2252" w:rsidRDefault="00AA2252" w:rsidP="0029453A">
            <w:pPr>
              <w:pStyle w:val="NormalLeft"/>
              <w:numPr>
                <w:ilvl w:val="0"/>
                <w:numId w:val="14"/>
              </w:numPr>
              <w:spacing w:before="0" w:after="0"/>
              <w:ind w:left="304" w:right="43"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219616CD" w14:textId="77777777" w:rsidR="00AA2252" w:rsidRDefault="00AA2252" w:rsidP="0029453A">
            <w:pPr>
              <w:pStyle w:val="NormalLeft"/>
              <w:spacing w:before="0" w:after="0"/>
              <w:ind w:left="162" w:right="43"/>
              <w:jc w:val="both"/>
              <w:rPr>
                <w:color w:val="000000"/>
              </w:rPr>
            </w:pPr>
          </w:p>
          <w:p w14:paraId="15F5879F" w14:textId="77777777" w:rsidR="00A23B3E" w:rsidRPr="003A443E" w:rsidRDefault="00A23B3E" w:rsidP="0029453A">
            <w:pPr>
              <w:pStyle w:val="NormalLeft"/>
              <w:spacing w:before="0" w:after="0"/>
              <w:ind w:left="162" w:right="43"/>
              <w:jc w:val="both"/>
              <w:rPr>
                <w:rFonts w:ascii="Arial" w:hAnsi="Arial" w:cs="Arial"/>
                <w:color w:val="000000"/>
                <w:sz w:val="14"/>
                <w:szCs w:val="14"/>
              </w:rPr>
            </w:pPr>
            <w:r w:rsidRPr="003A443E">
              <w:rPr>
                <w:rFonts w:ascii="Arial" w:hAnsi="Arial" w:cs="Arial"/>
                <w:color w:val="000000"/>
                <w:sz w:val="14"/>
                <w:szCs w:val="14"/>
              </w:rPr>
              <w:t>b) liquidazione coatta</w:t>
            </w:r>
          </w:p>
          <w:p w14:paraId="0760ADBD" w14:textId="77777777" w:rsidR="005E2955" w:rsidRDefault="005E2955" w:rsidP="0029453A">
            <w:pPr>
              <w:pStyle w:val="NormalLeft"/>
              <w:spacing w:before="0" w:after="0"/>
              <w:ind w:left="162" w:right="43"/>
              <w:jc w:val="both"/>
              <w:rPr>
                <w:rFonts w:ascii="Arial" w:hAnsi="Arial" w:cs="Arial"/>
                <w:color w:val="000000"/>
                <w:sz w:val="14"/>
                <w:szCs w:val="14"/>
              </w:rPr>
            </w:pPr>
          </w:p>
          <w:p w14:paraId="22F5F05F" w14:textId="77777777" w:rsidR="00A23B3E" w:rsidRPr="003A443E" w:rsidRDefault="00A23B3E" w:rsidP="0029453A">
            <w:pPr>
              <w:pStyle w:val="NormalLeft"/>
              <w:spacing w:before="0" w:after="0"/>
              <w:ind w:left="162" w:right="43"/>
              <w:jc w:val="both"/>
              <w:rPr>
                <w:rFonts w:ascii="Arial" w:hAnsi="Arial" w:cs="Arial"/>
                <w:b/>
                <w:color w:val="000000"/>
                <w:sz w:val="14"/>
                <w:szCs w:val="14"/>
              </w:rPr>
            </w:pPr>
            <w:r w:rsidRPr="003A443E">
              <w:rPr>
                <w:rFonts w:ascii="Arial" w:hAnsi="Arial" w:cs="Arial"/>
                <w:color w:val="000000"/>
                <w:sz w:val="14"/>
                <w:szCs w:val="14"/>
              </w:rPr>
              <w:t>c) concordato preventivo</w:t>
            </w:r>
          </w:p>
          <w:p w14:paraId="501335A4" w14:textId="77777777" w:rsidR="00AA2252" w:rsidRDefault="00F351F0" w:rsidP="0029453A">
            <w:pPr>
              <w:pStyle w:val="NormalLeft"/>
              <w:spacing w:before="0" w:after="0"/>
              <w:ind w:right="43"/>
              <w:jc w:val="both"/>
              <w:rPr>
                <w:rFonts w:ascii="Arial" w:hAnsi="Arial" w:cs="Arial"/>
                <w:color w:val="000000"/>
                <w:sz w:val="14"/>
                <w:szCs w:val="14"/>
              </w:rPr>
            </w:pPr>
            <w:r w:rsidRPr="003A443E">
              <w:rPr>
                <w:rFonts w:ascii="Arial" w:hAnsi="Arial" w:cs="Arial"/>
                <w:color w:val="000000"/>
                <w:sz w:val="14"/>
                <w:szCs w:val="14"/>
              </w:rPr>
              <w:t xml:space="preserve">   </w:t>
            </w:r>
          </w:p>
          <w:p w14:paraId="0BFDB936" w14:textId="77777777" w:rsidR="00A23B3E" w:rsidRPr="003A443E" w:rsidRDefault="00F351F0" w:rsidP="0029453A">
            <w:pPr>
              <w:pStyle w:val="NormalLeft"/>
              <w:spacing w:before="0" w:after="0"/>
              <w:ind w:left="162" w:right="43"/>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14:paraId="1FB6FDEC" w14:textId="77777777" w:rsidR="00A23B3E" w:rsidRPr="003A443E" w:rsidRDefault="00A23B3E" w:rsidP="0029453A">
            <w:pPr>
              <w:pStyle w:val="NormalLeft"/>
              <w:spacing w:before="0" w:after="0"/>
              <w:ind w:right="43"/>
              <w:jc w:val="both"/>
              <w:rPr>
                <w:rFonts w:ascii="Arial" w:hAnsi="Arial" w:cs="Arial"/>
                <w:color w:val="000000"/>
                <w:sz w:val="14"/>
                <w:szCs w:val="14"/>
              </w:rPr>
            </w:pPr>
          </w:p>
          <w:p w14:paraId="4A380E24" w14:textId="77777777" w:rsidR="00A23B3E" w:rsidRPr="003A443E" w:rsidRDefault="00A23B3E" w:rsidP="0029453A">
            <w:pPr>
              <w:pStyle w:val="NormalLeft"/>
              <w:spacing w:before="0" w:after="0"/>
              <w:ind w:right="43"/>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638358E3" w14:textId="77777777" w:rsidR="00A23B3E" w:rsidRPr="003A443E" w:rsidRDefault="005E2955" w:rsidP="0029453A">
            <w:pPr>
              <w:pStyle w:val="NormalLeft"/>
              <w:numPr>
                <w:ilvl w:val="0"/>
                <w:numId w:val="14"/>
              </w:numPr>
              <w:tabs>
                <w:tab w:val="left" w:pos="304"/>
              </w:tabs>
              <w:spacing w:before="0" w:after="0"/>
              <w:ind w:left="304" w:right="43"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40F5E630" w14:textId="77777777" w:rsidR="00A23B3E" w:rsidRDefault="00A23B3E" w:rsidP="0029453A">
            <w:pPr>
              <w:pStyle w:val="NormalLeft"/>
              <w:spacing w:before="0" w:after="0"/>
              <w:ind w:right="43"/>
              <w:jc w:val="both"/>
              <w:rPr>
                <w:rFonts w:ascii="Arial" w:hAnsi="Arial" w:cs="Arial"/>
                <w:strike/>
                <w:color w:val="000000"/>
                <w:sz w:val="15"/>
                <w:szCs w:val="15"/>
              </w:rPr>
            </w:pPr>
          </w:p>
          <w:p w14:paraId="348CA497" w14:textId="77777777" w:rsidR="005E2955" w:rsidRPr="00AA2252" w:rsidRDefault="005E2955" w:rsidP="0029453A">
            <w:pPr>
              <w:pStyle w:val="NormalLeft"/>
              <w:numPr>
                <w:ilvl w:val="0"/>
                <w:numId w:val="14"/>
              </w:numPr>
              <w:spacing w:before="0" w:after="0"/>
              <w:ind w:left="304" w:right="43"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129316F1" w14:textId="77777777" w:rsidR="005E2955" w:rsidRPr="003A443E" w:rsidRDefault="005E2955" w:rsidP="0029453A">
            <w:pPr>
              <w:pStyle w:val="NormalLeft"/>
              <w:spacing w:before="0" w:after="0"/>
              <w:ind w:right="43"/>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E3C61D" w14:textId="77777777" w:rsidR="00A23B3E" w:rsidRPr="003A443E" w:rsidRDefault="00A23B3E" w:rsidP="0029453A">
            <w:pPr>
              <w:spacing w:before="0" w:after="0"/>
              <w:ind w:right="43"/>
              <w:rPr>
                <w:rFonts w:ascii="Arial" w:hAnsi="Arial" w:cs="Arial"/>
                <w:color w:val="000000"/>
                <w:sz w:val="14"/>
                <w:szCs w:val="14"/>
              </w:rPr>
            </w:pPr>
          </w:p>
          <w:p w14:paraId="5034009B" w14:textId="77777777" w:rsidR="00A23B3E" w:rsidRPr="003A443E" w:rsidRDefault="00A23B3E" w:rsidP="0029453A">
            <w:pPr>
              <w:spacing w:before="0" w:after="0"/>
              <w:ind w:right="43"/>
              <w:rPr>
                <w:rFonts w:ascii="Arial" w:hAnsi="Arial" w:cs="Arial"/>
                <w:color w:val="000000"/>
                <w:sz w:val="14"/>
                <w:szCs w:val="14"/>
              </w:rPr>
            </w:pPr>
          </w:p>
          <w:p w14:paraId="76080B61" w14:textId="77777777" w:rsidR="00A23B3E" w:rsidRPr="003A443E" w:rsidRDefault="00A23B3E" w:rsidP="0029453A">
            <w:pPr>
              <w:spacing w:before="0" w:after="0"/>
              <w:ind w:right="43"/>
              <w:rPr>
                <w:rFonts w:ascii="Arial" w:hAnsi="Arial" w:cs="Arial"/>
                <w:color w:val="000000"/>
                <w:sz w:val="14"/>
                <w:szCs w:val="14"/>
              </w:rPr>
            </w:pPr>
          </w:p>
          <w:p w14:paraId="2DA9769C" w14:textId="77777777" w:rsidR="00A23B3E" w:rsidRDefault="00A23B3E" w:rsidP="0029453A">
            <w:pPr>
              <w:spacing w:before="0" w:after="0"/>
              <w:ind w:right="43"/>
              <w:rPr>
                <w:rFonts w:ascii="Arial" w:hAnsi="Arial" w:cs="Arial"/>
                <w:color w:val="000000"/>
                <w:sz w:val="14"/>
                <w:szCs w:val="14"/>
              </w:rPr>
            </w:pPr>
          </w:p>
          <w:p w14:paraId="59380793" w14:textId="77777777" w:rsidR="00F9449A" w:rsidRPr="003A443E" w:rsidRDefault="00F9449A" w:rsidP="0029453A">
            <w:pPr>
              <w:spacing w:before="0" w:after="0"/>
              <w:ind w:right="43"/>
              <w:rPr>
                <w:rFonts w:ascii="Arial" w:hAnsi="Arial" w:cs="Arial"/>
                <w:color w:val="000000"/>
                <w:sz w:val="14"/>
                <w:szCs w:val="14"/>
              </w:rPr>
            </w:pPr>
          </w:p>
          <w:p w14:paraId="5587887D" w14:textId="77777777" w:rsidR="00A23B3E" w:rsidRPr="003A443E" w:rsidRDefault="00A23B3E" w:rsidP="0029453A">
            <w:pPr>
              <w:spacing w:before="0" w:after="0"/>
              <w:ind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4B8C0770" w14:textId="77777777" w:rsidR="00A23B3E" w:rsidRPr="003A443E" w:rsidRDefault="00A23B3E" w:rsidP="0029453A">
            <w:pPr>
              <w:spacing w:before="0" w:after="0"/>
              <w:ind w:right="43"/>
              <w:rPr>
                <w:rFonts w:ascii="Arial" w:hAnsi="Arial" w:cs="Arial"/>
                <w:color w:val="000000"/>
                <w:sz w:val="14"/>
                <w:szCs w:val="14"/>
              </w:rPr>
            </w:pPr>
          </w:p>
          <w:p w14:paraId="56064055" w14:textId="77777777" w:rsidR="00A23B3E" w:rsidRPr="003A443E" w:rsidRDefault="00A23B3E" w:rsidP="0029453A">
            <w:pPr>
              <w:spacing w:before="0" w:after="0"/>
              <w:ind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8DEE541" w14:textId="77777777" w:rsidR="00F9449A" w:rsidRDefault="00F9449A" w:rsidP="0029453A">
            <w:pPr>
              <w:spacing w:before="0" w:after="0"/>
              <w:ind w:right="43"/>
              <w:rPr>
                <w:rFonts w:ascii="Arial" w:hAnsi="Arial" w:cs="Arial"/>
                <w:color w:val="000000"/>
                <w:sz w:val="14"/>
                <w:szCs w:val="14"/>
              </w:rPr>
            </w:pPr>
          </w:p>
          <w:p w14:paraId="2A0DC96E" w14:textId="77777777" w:rsidR="00A23B3E" w:rsidRPr="003A443E" w:rsidRDefault="00A23B3E" w:rsidP="0029453A">
            <w:pPr>
              <w:spacing w:before="0" w:after="0"/>
              <w:ind w:right="43"/>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6DF53A21" w14:textId="77777777" w:rsidR="00A23B3E" w:rsidRPr="003A443E" w:rsidRDefault="00A23B3E" w:rsidP="0029453A">
            <w:pPr>
              <w:spacing w:before="0" w:after="0"/>
              <w:ind w:right="43"/>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14:paraId="73C3F487" w14:textId="77777777" w:rsidR="00A23B3E" w:rsidRDefault="00A23B3E" w:rsidP="0029453A">
            <w:pPr>
              <w:spacing w:before="0" w:after="0"/>
              <w:ind w:right="43"/>
              <w:rPr>
                <w:rFonts w:ascii="Arial" w:hAnsi="Arial" w:cs="Arial"/>
                <w:color w:val="000000"/>
              </w:rPr>
            </w:pPr>
          </w:p>
          <w:p w14:paraId="3F88D8A7" w14:textId="77777777" w:rsidR="00AA2252" w:rsidRDefault="00AA2252" w:rsidP="0029453A">
            <w:pPr>
              <w:spacing w:before="0" w:after="0"/>
              <w:ind w:right="43"/>
              <w:rPr>
                <w:rFonts w:ascii="Arial" w:hAnsi="Arial" w:cs="Arial"/>
                <w:color w:val="000000"/>
                <w:sz w:val="14"/>
                <w:szCs w:val="14"/>
              </w:rPr>
            </w:pPr>
          </w:p>
          <w:p w14:paraId="7FEC5103" w14:textId="77777777" w:rsidR="005E2955" w:rsidRPr="003A443E" w:rsidRDefault="005E2955" w:rsidP="0029453A">
            <w:pPr>
              <w:spacing w:before="0" w:after="0"/>
              <w:ind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27ECD1D5" w14:textId="77777777" w:rsidR="005E2955" w:rsidRPr="003A443E" w:rsidRDefault="005E2955" w:rsidP="0029453A">
            <w:pPr>
              <w:spacing w:before="0" w:after="0"/>
              <w:ind w:right="43"/>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433AA807" w14:textId="77777777" w:rsidR="00AA2252" w:rsidRPr="003A443E" w:rsidRDefault="005E2955" w:rsidP="0029453A">
            <w:pPr>
              <w:spacing w:before="0" w:after="0"/>
              <w:ind w:right="43"/>
              <w:rPr>
                <w:rFonts w:ascii="Arial" w:hAnsi="Arial" w:cs="Arial"/>
                <w:color w:val="000000"/>
              </w:rPr>
            </w:pPr>
            <w:r w:rsidRPr="003A443E">
              <w:rPr>
                <w:rFonts w:ascii="Arial" w:hAnsi="Arial" w:cs="Arial"/>
                <w:color w:val="000000"/>
                <w:sz w:val="14"/>
                <w:szCs w:val="14"/>
              </w:rPr>
              <w:t>[………..…]</w:t>
            </w:r>
          </w:p>
          <w:p w14:paraId="3C4CF19B" w14:textId="77777777" w:rsidR="00AA2252" w:rsidRDefault="00AA2252" w:rsidP="0029453A">
            <w:pPr>
              <w:spacing w:before="0" w:after="0"/>
              <w:ind w:right="43"/>
              <w:rPr>
                <w:rFonts w:ascii="Arial" w:hAnsi="Arial" w:cs="Arial"/>
                <w:color w:val="000000"/>
                <w:sz w:val="14"/>
                <w:szCs w:val="14"/>
              </w:rPr>
            </w:pPr>
          </w:p>
          <w:p w14:paraId="6EDD91B6" w14:textId="77777777" w:rsidR="00AA2252" w:rsidRDefault="00AA2252" w:rsidP="0029453A">
            <w:pPr>
              <w:spacing w:before="0" w:after="0"/>
              <w:ind w:right="43"/>
              <w:rPr>
                <w:rFonts w:ascii="Arial" w:hAnsi="Arial" w:cs="Arial"/>
                <w:color w:val="000000"/>
                <w:sz w:val="14"/>
                <w:szCs w:val="14"/>
              </w:rPr>
            </w:pPr>
          </w:p>
          <w:p w14:paraId="452BDB1E" w14:textId="77777777" w:rsidR="006B4D39" w:rsidRPr="003A443E" w:rsidRDefault="00A23B3E" w:rsidP="0029453A">
            <w:pPr>
              <w:spacing w:before="0" w:after="0"/>
              <w:ind w:right="43"/>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E81EC3C" w14:textId="77777777" w:rsidR="00AA2252" w:rsidRDefault="00AA2252" w:rsidP="0029453A">
            <w:pPr>
              <w:spacing w:before="0" w:after="0"/>
              <w:ind w:right="43"/>
              <w:rPr>
                <w:rFonts w:ascii="Arial" w:hAnsi="Arial" w:cs="Arial"/>
                <w:color w:val="000000"/>
                <w:sz w:val="14"/>
                <w:szCs w:val="14"/>
              </w:rPr>
            </w:pPr>
          </w:p>
          <w:p w14:paraId="19508793" w14:textId="77777777" w:rsidR="00A23B3E" w:rsidRPr="003A443E" w:rsidRDefault="00A23B3E" w:rsidP="0029453A">
            <w:pPr>
              <w:spacing w:before="0" w:after="0"/>
              <w:ind w:right="43"/>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16DDAB5" w14:textId="77777777" w:rsidR="00A23B3E" w:rsidRPr="003A443E" w:rsidRDefault="00A23B3E" w:rsidP="0029453A">
            <w:pPr>
              <w:ind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2E6C3675" w14:textId="77777777" w:rsidR="005E2955" w:rsidRDefault="005E2955" w:rsidP="0029453A">
            <w:pPr>
              <w:ind w:right="43"/>
              <w:rPr>
                <w:rFonts w:ascii="Arial" w:hAnsi="Arial" w:cs="Arial"/>
                <w:color w:val="000000"/>
                <w:sz w:val="14"/>
                <w:szCs w:val="14"/>
              </w:rPr>
            </w:pPr>
          </w:p>
          <w:p w14:paraId="08720524" w14:textId="77777777" w:rsidR="005E2955" w:rsidRPr="003A443E" w:rsidRDefault="005E2955" w:rsidP="0029453A">
            <w:pPr>
              <w:ind w:right="43"/>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 </w:t>
            </w:r>
          </w:p>
          <w:p w14:paraId="193BF95E" w14:textId="77777777" w:rsidR="005E2955" w:rsidRDefault="005E2955" w:rsidP="0029453A">
            <w:pPr>
              <w:spacing w:before="0" w:after="0"/>
              <w:ind w:right="43"/>
              <w:rPr>
                <w:rFonts w:ascii="Arial" w:hAnsi="Arial" w:cs="Arial"/>
                <w:color w:val="000000"/>
                <w:sz w:val="14"/>
                <w:szCs w:val="14"/>
              </w:rPr>
            </w:pPr>
          </w:p>
          <w:p w14:paraId="2CDA42F9" w14:textId="77777777" w:rsidR="005E2955" w:rsidRPr="003A443E" w:rsidRDefault="005E2955" w:rsidP="0029453A">
            <w:pPr>
              <w:ind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4C480A4C" w14:textId="77777777" w:rsidR="005E2955" w:rsidRPr="003A443E" w:rsidRDefault="005E2955" w:rsidP="0029453A">
            <w:pPr>
              <w:spacing w:before="0" w:after="0"/>
              <w:ind w:right="43"/>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02BFD629" w14:textId="77777777" w:rsidR="00A23B3E" w:rsidRPr="005E2955" w:rsidRDefault="005E2955" w:rsidP="0029453A">
            <w:pPr>
              <w:spacing w:before="0" w:after="0"/>
              <w:ind w:right="43"/>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14:paraId="67536592"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249ABA" w14:textId="77777777" w:rsidR="00A23B3E" w:rsidRPr="003A443E" w:rsidRDefault="00A23B3E" w:rsidP="0029453A">
            <w:pPr>
              <w:ind w:right="43"/>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 xml:space="preserve">gravi illeciti </w:t>
            </w:r>
            <w:proofErr w:type="gramStart"/>
            <w:r w:rsidRPr="003A443E">
              <w:rPr>
                <w:rFonts w:ascii="Arial" w:hAnsi="Arial" w:cs="Arial"/>
                <w:b/>
                <w:color w:val="000000"/>
                <w:sz w:val="15"/>
                <w:szCs w:val="15"/>
              </w:rPr>
              <w:t>professionali</w:t>
            </w:r>
            <w:r w:rsidRPr="003A443E">
              <w:rPr>
                <w:rFonts w:ascii="Arial" w:hAnsi="Arial" w:cs="Arial"/>
                <w:color w:val="000000"/>
                <w:sz w:val="15"/>
                <w:szCs w:val="15"/>
              </w:rPr>
              <w:t>(</w:t>
            </w:r>
            <w:proofErr w:type="gramEnd"/>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4150AEB5" w14:textId="77777777" w:rsidR="00A23B3E" w:rsidRPr="003A443E" w:rsidRDefault="00A23B3E" w:rsidP="0029453A">
            <w:pPr>
              <w:ind w:right="43"/>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4B2720" w14:textId="77777777" w:rsidR="00A23B3E" w:rsidRPr="003A443E" w:rsidRDefault="00A23B3E" w:rsidP="0029453A">
            <w:pPr>
              <w:ind w:right="43"/>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1128DA82" w14:textId="77777777" w:rsidR="00A23B3E" w:rsidRPr="003A443E" w:rsidRDefault="00A23B3E" w:rsidP="0029453A">
            <w:pPr>
              <w:ind w:right="43"/>
              <w:rPr>
                <w:rFonts w:ascii="Arial" w:hAnsi="Arial" w:cs="Arial"/>
                <w:color w:val="000000"/>
                <w:sz w:val="15"/>
                <w:szCs w:val="15"/>
              </w:rPr>
            </w:pPr>
            <w:r w:rsidRPr="003A443E">
              <w:rPr>
                <w:rFonts w:ascii="Arial" w:hAnsi="Arial" w:cs="Arial"/>
                <w:color w:val="000000"/>
                <w:sz w:val="15"/>
                <w:szCs w:val="15"/>
              </w:rPr>
              <w:t>[………………]</w:t>
            </w:r>
          </w:p>
        </w:tc>
      </w:tr>
      <w:tr w:rsidR="00934658" w:rsidRPr="003A443E" w14:paraId="03EB8933"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6C82A9" w14:textId="77777777" w:rsidR="00F351F0" w:rsidRPr="003A443E" w:rsidRDefault="00A23B3E" w:rsidP="0029453A">
            <w:pPr>
              <w:ind w:right="43"/>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2EDD4119" w14:textId="77777777" w:rsidR="00A23B3E" w:rsidRPr="003A443E" w:rsidRDefault="00A23B3E" w:rsidP="0029453A">
            <w:pPr>
              <w:ind w:right="43"/>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79171C4B" w14:textId="77777777" w:rsidR="00A23B3E" w:rsidRPr="003A443E" w:rsidRDefault="00A23B3E" w:rsidP="0029453A">
            <w:pPr>
              <w:spacing w:before="0" w:after="0"/>
              <w:ind w:right="43"/>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06A55CA4" w14:textId="77777777" w:rsidR="00A23B3E" w:rsidRPr="003A443E" w:rsidRDefault="00A23B3E" w:rsidP="0029453A">
            <w:pPr>
              <w:tabs>
                <w:tab w:val="left" w:pos="154"/>
              </w:tabs>
              <w:spacing w:before="0" w:after="0"/>
              <w:ind w:right="43"/>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10DFA891" w14:textId="77777777" w:rsidR="00A23B3E" w:rsidRPr="003A443E" w:rsidRDefault="00A23B3E" w:rsidP="0029453A">
            <w:pPr>
              <w:tabs>
                <w:tab w:val="left" w:pos="154"/>
              </w:tabs>
              <w:spacing w:before="0" w:after="0"/>
              <w:ind w:right="43"/>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14:paraId="6F5283DC" w14:textId="77777777" w:rsidR="00A23B3E" w:rsidRPr="003A443E" w:rsidRDefault="00A23B3E" w:rsidP="0029453A">
            <w:pPr>
              <w:spacing w:before="0" w:after="0"/>
              <w:ind w:right="43"/>
              <w:rPr>
                <w:rFonts w:ascii="Arial" w:hAnsi="Arial" w:cs="Arial"/>
                <w:color w:val="000000"/>
                <w:sz w:val="14"/>
                <w:szCs w:val="14"/>
              </w:rPr>
            </w:pPr>
          </w:p>
          <w:p w14:paraId="4B99902C" w14:textId="77777777" w:rsidR="00A23B3E" w:rsidRPr="003A443E" w:rsidRDefault="00A23B3E" w:rsidP="0029453A">
            <w:pPr>
              <w:tabs>
                <w:tab w:val="left" w:pos="162"/>
              </w:tabs>
              <w:spacing w:before="0" w:after="0"/>
              <w:ind w:right="43"/>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5D3CCE8F" w14:textId="77777777" w:rsidR="00A23B3E" w:rsidRPr="003A443E" w:rsidRDefault="00A23B3E" w:rsidP="0029453A">
            <w:pPr>
              <w:ind w:right="43"/>
              <w:rPr>
                <w:rFonts w:ascii="Arial" w:hAnsi="Arial" w:cs="Arial"/>
                <w:b/>
                <w:color w:val="000000"/>
                <w:sz w:val="15"/>
                <w:szCs w:val="15"/>
              </w:rPr>
            </w:pPr>
          </w:p>
          <w:p w14:paraId="00CD3758" w14:textId="77777777" w:rsidR="00A23B3E" w:rsidRPr="003A443E" w:rsidRDefault="00A23B3E" w:rsidP="0029453A">
            <w:pPr>
              <w:spacing w:after="0"/>
              <w:ind w:right="43"/>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D0D3F4" w14:textId="77777777" w:rsidR="00A23B3E" w:rsidRPr="003A443E" w:rsidRDefault="00A23B3E" w:rsidP="0029453A">
            <w:pPr>
              <w:ind w:right="43"/>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75601F31" w14:textId="77777777" w:rsidR="00A23B3E" w:rsidRPr="003A443E" w:rsidRDefault="00A23B3E" w:rsidP="0029453A">
            <w:pPr>
              <w:ind w:right="43"/>
              <w:rPr>
                <w:rFonts w:ascii="Arial" w:hAnsi="Arial" w:cs="Arial"/>
                <w:color w:val="000000"/>
                <w:sz w:val="15"/>
                <w:szCs w:val="15"/>
              </w:rPr>
            </w:pPr>
          </w:p>
          <w:p w14:paraId="03998128" w14:textId="77777777" w:rsidR="00A23B3E" w:rsidRPr="003A443E" w:rsidRDefault="00A23B3E" w:rsidP="0029453A">
            <w:pPr>
              <w:ind w:right="43"/>
              <w:rPr>
                <w:rFonts w:ascii="Arial" w:hAnsi="Arial" w:cs="Arial"/>
                <w:color w:val="000000"/>
                <w:sz w:val="15"/>
                <w:szCs w:val="15"/>
              </w:rPr>
            </w:pPr>
          </w:p>
          <w:p w14:paraId="32FC93CE" w14:textId="77777777" w:rsidR="00BB639E" w:rsidRPr="00BB639E" w:rsidRDefault="00BB639E" w:rsidP="0029453A">
            <w:pPr>
              <w:ind w:right="43"/>
              <w:rPr>
                <w:rFonts w:ascii="Arial" w:hAnsi="Arial" w:cs="Arial"/>
                <w:color w:val="000000"/>
                <w:sz w:val="4"/>
                <w:szCs w:val="4"/>
              </w:rPr>
            </w:pPr>
          </w:p>
          <w:p w14:paraId="1EBF0920" w14:textId="77777777" w:rsidR="00A23B3E" w:rsidRPr="003A443E" w:rsidRDefault="00A23B3E" w:rsidP="0029453A">
            <w:pPr>
              <w:ind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1CDC873" w14:textId="77777777" w:rsidR="00A23B3E" w:rsidRPr="003A443E" w:rsidRDefault="00A23B3E" w:rsidP="0029453A">
            <w:pPr>
              <w:ind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E8FA39D" w14:textId="77777777" w:rsidR="00A23B3E" w:rsidRPr="003A443E" w:rsidRDefault="00A23B3E" w:rsidP="0029453A">
            <w:pPr>
              <w:ind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784B4F3" w14:textId="77777777" w:rsidR="00A23B3E" w:rsidRPr="003A443E" w:rsidRDefault="00A23B3E" w:rsidP="0029453A">
            <w:pPr>
              <w:ind w:right="43"/>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591E8BF1" w14:textId="77777777" w:rsidR="00A23B3E" w:rsidRPr="003A443E" w:rsidRDefault="00A23B3E" w:rsidP="0029453A">
            <w:pPr>
              <w:ind w:right="43"/>
              <w:rPr>
                <w:rFonts w:ascii="Arial" w:hAnsi="Arial" w:cs="Arial"/>
                <w:strike/>
                <w:color w:val="000000"/>
                <w:sz w:val="14"/>
                <w:szCs w:val="14"/>
              </w:rPr>
            </w:pPr>
            <w:r w:rsidRPr="003A443E">
              <w:rPr>
                <w:rFonts w:ascii="Arial" w:hAnsi="Arial" w:cs="Arial"/>
                <w:color w:val="000000"/>
                <w:sz w:val="14"/>
                <w:szCs w:val="14"/>
              </w:rPr>
              <w:t xml:space="preserve">[……..…][…….…][……..…][……..…]  </w:t>
            </w:r>
          </w:p>
        </w:tc>
      </w:tr>
      <w:tr w:rsidR="00A23B3E" w14:paraId="4185991A"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FB2B89" w14:textId="77777777" w:rsidR="00A23B3E" w:rsidRPr="000953DC" w:rsidRDefault="00A23B3E" w:rsidP="0029453A">
            <w:pPr>
              <w:pStyle w:val="NormalLeft"/>
              <w:ind w:right="43"/>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27C227F3" w14:textId="77777777" w:rsidR="00A23B3E" w:rsidRPr="000953DC" w:rsidRDefault="00A23B3E" w:rsidP="0029453A">
            <w:pPr>
              <w:pStyle w:val="NormalLeft"/>
              <w:ind w:right="43"/>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834E72" w14:textId="77777777" w:rsidR="00A23B3E" w:rsidRPr="000953DC" w:rsidRDefault="00A23B3E" w:rsidP="0029453A">
            <w:pPr>
              <w:ind w:right="43"/>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6E655BF4" w14:textId="77777777" w:rsidR="00A23B3E" w:rsidRPr="000953DC" w:rsidRDefault="008E3A62" w:rsidP="0029453A">
            <w:pPr>
              <w:ind w:right="43"/>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14:paraId="5211D958"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4F3EDB" w14:textId="77777777" w:rsidR="008E3A62" w:rsidRPr="00A5513A" w:rsidRDefault="00A23B3E" w:rsidP="0029453A">
            <w:pPr>
              <w:pStyle w:val="NormalLeft"/>
              <w:ind w:right="43"/>
              <w:jc w:val="both"/>
              <w:rPr>
                <w:rFonts w:ascii="Arial" w:hAnsi="Arial" w:cs="Arial"/>
                <w:b/>
                <w:color w:val="000000"/>
                <w:sz w:val="15"/>
                <w:szCs w:val="15"/>
              </w:rPr>
            </w:pPr>
            <w:r w:rsidRPr="00A5513A">
              <w:rPr>
                <w:rStyle w:val="NormalBoldChar"/>
                <w:rFonts w:ascii="Arial" w:eastAsia="Calibri" w:hAnsi="Arial" w:cs="Arial"/>
                <w:color w:val="000000"/>
                <w:w w:val="0"/>
                <w:sz w:val="15"/>
                <w:szCs w:val="15"/>
              </w:rPr>
              <w:t xml:space="preserve">L'operatore economico o </w:t>
            </w:r>
            <w:r w:rsidRPr="00A5513A">
              <w:rPr>
                <w:rFonts w:ascii="Arial" w:hAnsi="Arial" w:cs="Arial"/>
                <w:color w:val="000000"/>
                <w:sz w:val="15"/>
                <w:szCs w:val="15"/>
              </w:rPr>
              <w:t xml:space="preserve">un'impresa a lui collegata </w:t>
            </w:r>
            <w:r w:rsidRPr="00A5513A">
              <w:rPr>
                <w:rFonts w:ascii="Arial" w:hAnsi="Arial" w:cs="Arial"/>
                <w:b/>
                <w:color w:val="000000"/>
                <w:sz w:val="15"/>
                <w:szCs w:val="15"/>
              </w:rPr>
              <w:t>ha fornito consulenza</w:t>
            </w:r>
            <w:r w:rsidRPr="00A5513A">
              <w:rPr>
                <w:rFonts w:ascii="Arial" w:hAnsi="Arial" w:cs="Arial"/>
                <w:color w:val="000000"/>
                <w:sz w:val="15"/>
                <w:szCs w:val="15"/>
              </w:rPr>
              <w:t xml:space="preserve"> all'amministrazione aggiudicatrice o all'ente aggiudicatore o ha altrimenti </w:t>
            </w:r>
            <w:r w:rsidRPr="00A5513A">
              <w:rPr>
                <w:rFonts w:ascii="Arial" w:hAnsi="Arial" w:cs="Arial"/>
                <w:b/>
                <w:color w:val="000000"/>
                <w:sz w:val="15"/>
                <w:szCs w:val="15"/>
              </w:rPr>
              <w:t>partecipato alla preparazione</w:t>
            </w:r>
            <w:r w:rsidRPr="00A5513A">
              <w:rPr>
                <w:rFonts w:ascii="Arial" w:hAnsi="Arial" w:cs="Arial"/>
                <w:color w:val="000000"/>
                <w:sz w:val="15"/>
                <w:szCs w:val="15"/>
              </w:rPr>
              <w:t xml:space="preserve"> della procedura d'aggiudicazione (articolo 80, comma 5, lett. </w:t>
            </w:r>
            <w:r w:rsidRPr="00A5513A">
              <w:rPr>
                <w:rFonts w:ascii="Arial" w:hAnsi="Arial" w:cs="Arial"/>
                <w:i/>
                <w:color w:val="000000"/>
                <w:sz w:val="15"/>
                <w:szCs w:val="15"/>
              </w:rPr>
              <w:t>e</w:t>
            </w:r>
            <w:r w:rsidRPr="00A5513A">
              <w:rPr>
                <w:rFonts w:ascii="Arial" w:hAnsi="Arial" w:cs="Arial"/>
                <w:color w:val="000000"/>
                <w:sz w:val="15"/>
                <w:szCs w:val="15"/>
              </w:rPr>
              <w:t>) del Codice?</w:t>
            </w:r>
            <w:r w:rsidRPr="00A5513A">
              <w:rPr>
                <w:rFonts w:ascii="Arial" w:hAnsi="Arial" w:cs="Arial"/>
                <w:color w:val="000000"/>
                <w:sz w:val="15"/>
                <w:szCs w:val="15"/>
              </w:rPr>
              <w:br/>
            </w:r>
          </w:p>
          <w:p w14:paraId="242B2B2E" w14:textId="77777777" w:rsidR="00A23B3E" w:rsidRPr="00A5513A" w:rsidRDefault="00A23B3E" w:rsidP="0029453A">
            <w:pPr>
              <w:pStyle w:val="NormalLeft"/>
              <w:ind w:right="43"/>
              <w:jc w:val="both"/>
              <w:rPr>
                <w:color w:val="000000"/>
              </w:rPr>
            </w:pPr>
            <w:r w:rsidRPr="00A5513A">
              <w:rPr>
                <w:rFonts w:ascii="Arial" w:hAnsi="Arial" w:cs="Arial"/>
                <w:b/>
                <w:color w:val="000000"/>
                <w:sz w:val="15"/>
                <w:szCs w:val="15"/>
              </w:rPr>
              <w:t>In caso affermativo</w:t>
            </w:r>
            <w:r w:rsidRPr="00A5513A">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245276" w14:textId="77777777" w:rsidR="00A23B3E" w:rsidRPr="00A5513A" w:rsidRDefault="00A23B3E" w:rsidP="0029453A">
            <w:pPr>
              <w:ind w:right="43"/>
              <w:rPr>
                <w:rFonts w:ascii="Arial" w:hAnsi="Arial" w:cs="Arial"/>
                <w:color w:val="000000"/>
                <w:sz w:val="15"/>
                <w:szCs w:val="15"/>
              </w:rPr>
            </w:pPr>
            <w:proofErr w:type="gramStart"/>
            <w:r w:rsidRPr="00A5513A">
              <w:rPr>
                <w:rFonts w:ascii="Arial" w:hAnsi="Arial" w:cs="Arial"/>
                <w:color w:val="000000"/>
                <w:sz w:val="15"/>
                <w:szCs w:val="15"/>
              </w:rPr>
              <w:t>[ ]</w:t>
            </w:r>
            <w:proofErr w:type="gramEnd"/>
            <w:r w:rsidRPr="00A5513A">
              <w:rPr>
                <w:rFonts w:ascii="Arial" w:hAnsi="Arial" w:cs="Arial"/>
                <w:color w:val="000000"/>
                <w:sz w:val="15"/>
                <w:szCs w:val="15"/>
              </w:rPr>
              <w:t xml:space="preserve"> Sì [ ] No</w:t>
            </w:r>
            <w:r w:rsidRPr="00A5513A">
              <w:rPr>
                <w:rFonts w:ascii="Arial" w:hAnsi="Arial" w:cs="Arial"/>
                <w:color w:val="000000"/>
                <w:sz w:val="15"/>
                <w:szCs w:val="15"/>
              </w:rPr>
              <w:br/>
            </w:r>
            <w:r w:rsidRPr="00A5513A">
              <w:rPr>
                <w:rFonts w:ascii="Arial" w:hAnsi="Arial" w:cs="Arial"/>
                <w:color w:val="000000"/>
                <w:sz w:val="15"/>
                <w:szCs w:val="15"/>
              </w:rPr>
              <w:br/>
            </w:r>
            <w:r w:rsidRPr="00A5513A">
              <w:rPr>
                <w:rFonts w:ascii="Arial" w:hAnsi="Arial" w:cs="Arial"/>
                <w:color w:val="000000"/>
                <w:sz w:val="15"/>
                <w:szCs w:val="15"/>
              </w:rPr>
              <w:br/>
            </w:r>
            <w:r w:rsidRPr="00A5513A">
              <w:rPr>
                <w:rFonts w:ascii="Arial" w:hAnsi="Arial" w:cs="Arial"/>
                <w:color w:val="000000"/>
                <w:sz w:val="15"/>
                <w:szCs w:val="15"/>
              </w:rPr>
              <w:br/>
            </w:r>
          </w:p>
          <w:p w14:paraId="377C4F09" w14:textId="77777777" w:rsidR="00A23B3E" w:rsidRPr="00A5513A" w:rsidRDefault="00A23B3E" w:rsidP="0029453A">
            <w:pPr>
              <w:ind w:right="43"/>
              <w:rPr>
                <w:rFonts w:ascii="Arial" w:hAnsi="Arial" w:cs="Arial"/>
                <w:color w:val="000000"/>
                <w:sz w:val="15"/>
                <w:szCs w:val="15"/>
              </w:rPr>
            </w:pPr>
          </w:p>
          <w:p w14:paraId="36F0E1C3" w14:textId="77777777" w:rsidR="00A23B3E" w:rsidRPr="00A5513A" w:rsidRDefault="00A23B3E" w:rsidP="0029453A">
            <w:pPr>
              <w:ind w:right="43"/>
              <w:rPr>
                <w:color w:val="000000"/>
              </w:rPr>
            </w:pPr>
            <w:r w:rsidRPr="00A5513A">
              <w:rPr>
                <w:rFonts w:ascii="Arial" w:hAnsi="Arial" w:cs="Arial"/>
                <w:color w:val="000000"/>
                <w:sz w:val="15"/>
                <w:szCs w:val="15"/>
              </w:rPr>
              <w:t xml:space="preserve"> […………………]</w:t>
            </w:r>
          </w:p>
        </w:tc>
      </w:tr>
      <w:tr w:rsidR="00A23B3E" w14:paraId="1EC6FCC7"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CBE734" w14:textId="77777777" w:rsidR="00F351F0" w:rsidRPr="003A443E" w:rsidRDefault="00A23B3E" w:rsidP="0029453A">
            <w:pPr>
              <w:pStyle w:val="NormalLeft"/>
              <w:ind w:right="43"/>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56716E63" w14:textId="77777777" w:rsidR="00F351F0" w:rsidRPr="003A443E" w:rsidRDefault="00A23B3E" w:rsidP="0029453A">
            <w:pPr>
              <w:pStyle w:val="NormalLeft"/>
              <w:numPr>
                <w:ilvl w:val="0"/>
                <w:numId w:val="16"/>
              </w:numPr>
              <w:ind w:left="304" w:right="43"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58A4A427" w14:textId="77777777" w:rsidR="00A23B3E" w:rsidRPr="003A443E" w:rsidRDefault="00A23B3E" w:rsidP="0029453A">
            <w:pPr>
              <w:pStyle w:val="NormalLeft"/>
              <w:ind w:right="43"/>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3A645A" w14:textId="77777777" w:rsidR="00F351F0" w:rsidRPr="003A443E" w:rsidRDefault="00F351F0" w:rsidP="0029453A">
            <w:pPr>
              <w:ind w:right="43"/>
              <w:rPr>
                <w:rFonts w:ascii="Arial" w:hAnsi="Arial" w:cs="Arial"/>
                <w:color w:val="000000"/>
                <w:sz w:val="15"/>
                <w:szCs w:val="15"/>
              </w:rPr>
            </w:pPr>
          </w:p>
          <w:p w14:paraId="3E28B806" w14:textId="77777777" w:rsidR="00A23B3E" w:rsidRPr="003A443E" w:rsidRDefault="00A23B3E" w:rsidP="0029453A">
            <w:pPr>
              <w:ind w:right="43"/>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3B28842A" w14:textId="77777777" w:rsidR="00B32C28" w:rsidRPr="001D3A2B" w:rsidRDefault="00B32C28" w:rsidP="0029453A">
            <w:pPr>
              <w:ind w:right="43"/>
              <w:rPr>
                <w:rFonts w:ascii="Arial" w:hAnsi="Arial" w:cs="Arial"/>
                <w:color w:val="000000"/>
                <w:szCs w:val="24"/>
              </w:rPr>
            </w:pPr>
          </w:p>
          <w:p w14:paraId="1C630BC3" w14:textId="77777777" w:rsidR="00A23B3E" w:rsidRPr="003A443E" w:rsidRDefault="00A23B3E" w:rsidP="0029453A">
            <w:pPr>
              <w:ind w:right="43"/>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14:paraId="52DC15F7" w14:textId="77777777" w:rsidR="006B4D39" w:rsidRDefault="006B4D39" w:rsidP="0029453A">
      <w:pPr>
        <w:pStyle w:val="SectionTitle"/>
        <w:ind w:right="43"/>
        <w:rPr>
          <w:rFonts w:ascii="Arial" w:hAnsi="Arial" w:cs="Arial"/>
          <w:b w:val="0"/>
          <w:caps/>
          <w:sz w:val="15"/>
          <w:szCs w:val="15"/>
        </w:rPr>
      </w:pPr>
    </w:p>
    <w:p w14:paraId="60437CFF" w14:textId="77777777" w:rsidR="00A23B3E" w:rsidRDefault="00A23B3E" w:rsidP="0029453A">
      <w:pPr>
        <w:pStyle w:val="SectionTitle"/>
        <w:ind w:right="43"/>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57743031"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1F1B6E" w14:textId="77777777" w:rsidR="00A23B3E" w:rsidRPr="003A443E" w:rsidRDefault="00A23B3E" w:rsidP="0029453A">
            <w:pPr>
              <w:ind w:right="43"/>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6C07CD" w14:textId="77777777" w:rsidR="00A23B3E" w:rsidRPr="000953DC" w:rsidRDefault="00A23B3E" w:rsidP="0029453A">
            <w:pPr>
              <w:ind w:right="43"/>
            </w:pPr>
            <w:r w:rsidRPr="000953DC">
              <w:rPr>
                <w:rFonts w:ascii="Arial" w:hAnsi="Arial" w:cs="Arial"/>
                <w:b/>
                <w:sz w:val="15"/>
                <w:szCs w:val="15"/>
              </w:rPr>
              <w:t>Risposta:</w:t>
            </w:r>
          </w:p>
        </w:tc>
      </w:tr>
      <w:tr w:rsidR="00A23B3E" w14:paraId="210C8BDD"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69B739" w14:textId="77777777" w:rsidR="00A23B3E" w:rsidRPr="003A443E" w:rsidRDefault="00A23B3E" w:rsidP="0029453A">
            <w:pPr>
              <w:ind w:right="43"/>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A6BD01" w14:textId="77777777" w:rsidR="00A23B3E" w:rsidRPr="000953DC" w:rsidRDefault="00A23B3E" w:rsidP="0029453A">
            <w:pPr>
              <w:ind w:right="43"/>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14:paraId="58ADAB26" w14:textId="77777777" w:rsidR="00A23B3E" w:rsidRPr="000953DC" w:rsidRDefault="00A23B3E" w:rsidP="0029453A">
            <w:pPr>
              <w:ind w:right="43"/>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198BBE34" w14:textId="77777777" w:rsidR="00A23B3E" w:rsidRPr="000953DC" w:rsidRDefault="00A23B3E" w:rsidP="0029453A">
            <w:pPr>
              <w:ind w:right="43"/>
            </w:pPr>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14:paraId="497C7B20"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5E4EE2" w14:textId="77777777" w:rsidR="00A23B3E" w:rsidRPr="00121BF6" w:rsidRDefault="00A23B3E" w:rsidP="0029453A">
            <w:pPr>
              <w:ind w:right="43"/>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14:paraId="32053DBF" w14:textId="77777777" w:rsidR="00A23B3E" w:rsidRPr="00121BF6" w:rsidRDefault="00A23B3E" w:rsidP="0029453A">
            <w:pPr>
              <w:pStyle w:val="NormaleWeb1"/>
              <w:numPr>
                <w:ilvl w:val="0"/>
                <w:numId w:val="10"/>
              </w:numPr>
              <w:spacing w:before="0" w:after="0"/>
              <w:ind w:left="284" w:right="43"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1284"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1284"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0E1E95CB"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p>
          <w:p w14:paraId="46653236" w14:textId="77777777" w:rsidR="00A23B3E" w:rsidRPr="00121BF6" w:rsidRDefault="00A23B3E" w:rsidP="0029453A">
            <w:pPr>
              <w:pStyle w:val="NormaleWeb1"/>
              <w:spacing w:before="0" w:after="0"/>
              <w:ind w:right="43"/>
              <w:jc w:val="both"/>
              <w:rPr>
                <w:rFonts w:ascii="Arial" w:hAnsi="Arial" w:cs="Arial"/>
                <w:color w:val="000000"/>
                <w:sz w:val="14"/>
                <w:szCs w:val="14"/>
              </w:rPr>
            </w:pPr>
          </w:p>
          <w:p w14:paraId="33441490" w14:textId="77777777" w:rsidR="00A23B3E" w:rsidRPr="00121BF6" w:rsidRDefault="00A23B3E" w:rsidP="0029453A">
            <w:pPr>
              <w:pStyle w:val="NormaleWeb1"/>
              <w:numPr>
                <w:ilvl w:val="0"/>
                <w:numId w:val="10"/>
              </w:numPr>
              <w:spacing w:before="0" w:after="0"/>
              <w:ind w:left="284" w:right="43"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55D5B513"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p>
          <w:p w14:paraId="02906ECD"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p>
          <w:p w14:paraId="79F75A3A"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p>
          <w:p w14:paraId="214D6646" w14:textId="77777777" w:rsidR="00A23B3E" w:rsidRPr="00121BF6" w:rsidRDefault="00A23B3E" w:rsidP="0029453A">
            <w:pPr>
              <w:pStyle w:val="NormaleWeb1"/>
              <w:numPr>
                <w:ilvl w:val="0"/>
                <w:numId w:val="10"/>
              </w:numPr>
              <w:spacing w:before="0" w:after="0"/>
              <w:ind w:left="284" w:right="43"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1284" w:hAnsi="Arial" w:cs="Arial"/>
                <w:color w:val="000000"/>
                <w:sz w:val="14"/>
                <w:szCs w:val="14"/>
                <w:u w:val="none"/>
              </w:rPr>
              <w:t>articolo 17 della legge 19 marzo 1990, n. 55</w:t>
            </w:r>
            <w:r w:rsidR="00625142" w:rsidRPr="00121BF6">
              <w:rPr>
                <w:rStyle w:val="Collegamentoipertestuale"/>
                <w:rFonts w:ascii="Arial" w:eastAsia="font1284"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315957EF" w14:textId="77777777" w:rsidR="00625142" w:rsidRPr="00121BF6" w:rsidRDefault="00625142" w:rsidP="0029453A">
            <w:pPr>
              <w:spacing w:before="0" w:after="0"/>
              <w:ind w:left="284" w:right="43" w:hanging="284"/>
              <w:jc w:val="both"/>
              <w:rPr>
                <w:rFonts w:ascii="Arial" w:hAnsi="Arial" w:cs="Arial"/>
                <w:color w:val="000000"/>
                <w:sz w:val="14"/>
                <w:szCs w:val="14"/>
              </w:rPr>
            </w:pPr>
          </w:p>
          <w:p w14:paraId="4B8F30C2" w14:textId="77777777" w:rsidR="00A23B3E" w:rsidRPr="00121BF6" w:rsidRDefault="00A23B3E" w:rsidP="0029453A">
            <w:pPr>
              <w:spacing w:before="0" w:after="0"/>
              <w:ind w:left="284" w:right="43"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14:paraId="4F4E6083"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0CD959DC" w14:textId="77777777" w:rsidR="00625142" w:rsidRPr="00121BF6" w:rsidRDefault="00625142" w:rsidP="0029453A">
            <w:pPr>
              <w:pStyle w:val="NormaleWeb1"/>
              <w:spacing w:before="0" w:after="0"/>
              <w:ind w:left="284" w:right="43" w:hanging="284"/>
              <w:jc w:val="both"/>
              <w:rPr>
                <w:rFonts w:ascii="Arial" w:hAnsi="Arial" w:cs="Arial"/>
                <w:color w:val="000000"/>
                <w:sz w:val="14"/>
                <w:szCs w:val="14"/>
              </w:rPr>
            </w:pPr>
          </w:p>
          <w:p w14:paraId="0958FF5A"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14:paraId="3648DC8A"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p>
          <w:p w14:paraId="2441607E"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p>
          <w:p w14:paraId="7B1F8AC0"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p>
          <w:p w14:paraId="041AE4CF"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p>
          <w:p w14:paraId="16C892D2"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p>
          <w:p w14:paraId="27B54FEB"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p>
          <w:p w14:paraId="71C7A4BD"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p>
          <w:p w14:paraId="1307D39C"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p>
          <w:p w14:paraId="2E4DBF58" w14:textId="77777777" w:rsidR="00A23B3E" w:rsidRPr="00121BF6" w:rsidRDefault="00A23B3E" w:rsidP="0029453A">
            <w:pPr>
              <w:pStyle w:val="NormaleWeb1"/>
              <w:numPr>
                <w:ilvl w:val="0"/>
                <w:numId w:val="10"/>
              </w:numPr>
              <w:spacing w:before="0" w:after="0"/>
              <w:ind w:left="284" w:right="43"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1284" w:hAnsi="Arial" w:cs="Arial"/>
                  <w:color w:val="000000"/>
                  <w:sz w:val="14"/>
                  <w:szCs w:val="14"/>
                  <w:u w:val="none"/>
                </w:rPr>
                <w:t>a legge 12 marzo 1999, n. 68</w:t>
              </w:r>
            </w:hyperlink>
          </w:p>
          <w:p w14:paraId="77B26B3B" w14:textId="77777777" w:rsidR="00A23B3E" w:rsidRPr="00121BF6" w:rsidRDefault="00A23B3E" w:rsidP="0029453A">
            <w:pPr>
              <w:pStyle w:val="NormaleWeb1"/>
              <w:spacing w:before="0" w:after="0"/>
              <w:ind w:left="284" w:right="43"/>
              <w:jc w:val="both"/>
              <w:rPr>
                <w:rFonts w:eastAsia="font1284"/>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12C8B597" w14:textId="77777777" w:rsidR="00A23B3E" w:rsidRPr="00121BF6" w:rsidRDefault="00A23B3E" w:rsidP="0029453A">
            <w:pPr>
              <w:pStyle w:val="NormaleWeb1"/>
              <w:spacing w:before="0" w:after="0"/>
              <w:ind w:left="284" w:right="43" w:hanging="284"/>
              <w:jc w:val="both"/>
              <w:rPr>
                <w:rFonts w:eastAsia="font1284"/>
                <w:color w:val="000000"/>
              </w:rPr>
            </w:pPr>
          </w:p>
          <w:p w14:paraId="38EB1EC6" w14:textId="77777777" w:rsidR="00A23B3E" w:rsidRPr="00121BF6" w:rsidRDefault="00A23B3E" w:rsidP="0029453A">
            <w:pPr>
              <w:pStyle w:val="NormaleWeb1"/>
              <w:spacing w:before="0" w:after="0"/>
              <w:ind w:right="43"/>
              <w:jc w:val="both"/>
              <w:rPr>
                <w:rFonts w:ascii="Arial" w:hAnsi="Arial" w:cs="Arial"/>
                <w:color w:val="000000"/>
                <w:sz w:val="14"/>
                <w:szCs w:val="14"/>
              </w:rPr>
            </w:pPr>
          </w:p>
          <w:p w14:paraId="2F085F42" w14:textId="77777777" w:rsidR="00A23B3E" w:rsidRPr="00121BF6" w:rsidRDefault="00A23B3E" w:rsidP="0029453A">
            <w:pPr>
              <w:pStyle w:val="NormaleWeb1"/>
              <w:spacing w:before="0" w:after="0"/>
              <w:ind w:right="43"/>
              <w:jc w:val="both"/>
              <w:rPr>
                <w:rFonts w:ascii="Arial" w:hAnsi="Arial" w:cs="Arial"/>
                <w:color w:val="000000"/>
                <w:sz w:val="14"/>
                <w:szCs w:val="14"/>
              </w:rPr>
            </w:pPr>
          </w:p>
          <w:p w14:paraId="6F3B2BD5" w14:textId="77777777" w:rsidR="00A23B3E" w:rsidRPr="00121BF6" w:rsidRDefault="00A23B3E" w:rsidP="0029453A">
            <w:pPr>
              <w:pStyle w:val="NormaleWeb1"/>
              <w:spacing w:before="0" w:after="0"/>
              <w:ind w:right="43"/>
              <w:jc w:val="both"/>
              <w:rPr>
                <w:rFonts w:ascii="Arial" w:hAnsi="Arial" w:cs="Arial"/>
                <w:color w:val="000000"/>
                <w:sz w:val="14"/>
                <w:szCs w:val="14"/>
              </w:rPr>
            </w:pPr>
          </w:p>
          <w:p w14:paraId="4C0D87CF" w14:textId="77777777" w:rsidR="00A23B3E" w:rsidRPr="00121BF6" w:rsidRDefault="00A23B3E" w:rsidP="0029453A">
            <w:pPr>
              <w:pStyle w:val="NormaleWeb1"/>
              <w:spacing w:before="0" w:after="0"/>
              <w:ind w:right="43"/>
              <w:jc w:val="both"/>
              <w:rPr>
                <w:rFonts w:ascii="Arial" w:hAnsi="Arial" w:cs="Arial"/>
                <w:color w:val="000000"/>
                <w:sz w:val="14"/>
                <w:szCs w:val="14"/>
              </w:rPr>
            </w:pPr>
          </w:p>
          <w:p w14:paraId="3E1FECBC" w14:textId="77777777" w:rsidR="00A23B3E" w:rsidRPr="00121BF6" w:rsidRDefault="00A23B3E" w:rsidP="0029453A">
            <w:pPr>
              <w:pStyle w:val="NormaleWeb1"/>
              <w:spacing w:before="0" w:after="0"/>
              <w:ind w:right="43"/>
              <w:jc w:val="both"/>
              <w:rPr>
                <w:rFonts w:ascii="Arial" w:hAnsi="Arial" w:cs="Arial"/>
                <w:color w:val="000000"/>
                <w:sz w:val="14"/>
                <w:szCs w:val="14"/>
              </w:rPr>
            </w:pPr>
          </w:p>
          <w:p w14:paraId="69C9CEA6" w14:textId="77777777" w:rsidR="00A23B3E" w:rsidRPr="00121BF6" w:rsidRDefault="00A23B3E" w:rsidP="0029453A">
            <w:pPr>
              <w:pStyle w:val="NormaleWeb1"/>
              <w:spacing w:before="0" w:after="0"/>
              <w:ind w:right="43"/>
              <w:jc w:val="both"/>
              <w:rPr>
                <w:rFonts w:ascii="Arial" w:hAnsi="Arial" w:cs="Arial"/>
                <w:color w:val="000000"/>
                <w:sz w:val="14"/>
                <w:szCs w:val="14"/>
              </w:rPr>
            </w:pPr>
          </w:p>
          <w:p w14:paraId="7E0994C9" w14:textId="77777777" w:rsidR="006B4D39" w:rsidRPr="00121BF6" w:rsidRDefault="006B4D39" w:rsidP="0029453A">
            <w:pPr>
              <w:pStyle w:val="NormaleWeb1"/>
              <w:spacing w:before="0" w:after="0"/>
              <w:ind w:right="43"/>
              <w:jc w:val="both"/>
              <w:rPr>
                <w:rFonts w:ascii="Arial" w:hAnsi="Arial" w:cs="Arial"/>
                <w:color w:val="000000"/>
                <w:sz w:val="14"/>
                <w:szCs w:val="14"/>
              </w:rPr>
            </w:pPr>
          </w:p>
          <w:p w14:paraId="509DE518" w14:textId="77777777" w:rsidR="00A23B3E" w:rsidRPr="00121BF6" w:rsidRDefault="00A23B3E" w:rsidP="0029453A">
            <w:pPr>
              <w:pStyle w:val="NormaleWeb1"/>
              <w:spacing w:before="0" w:after="0"/>
              <w:ind w:right="43"/>
              <w:jc w:val="both"/>
              <w:rPr>
                <w:rFonts w:ascii="Arial" w:hAnsi="Arial" w:cs="Arial"/>
                <w:color w:val="000000"/>
                <w:sz w:val="14"/>
                <w:szCs w:val="14"/>
              </w:rPr>
            </w:pPr>
          </w:p>
          <w:p w14:paraId="546AB025" w14:textId="77777777" w:rsidR="00A23B3E" w:rsidRPr="00121BF6" w:rsidRDefault="00A23B3E" w:rsidP="0029453A">
            <w:pPr>
              <w:pStyle w:val="NormaleWeb1"/>
              <w:numPr>
                <w:ilvl w:val="0"/>
                <w:numId w:val="10"/>
              </w:numPr>
              <w:spacing w:before="0" w:after="0"/>
              <w:ind w:left="304" w:right="43"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1284"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1284"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1BF460E6"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p>
          <w:p w14:paraId="093608C9"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r w:rsidRPr="00121BF6">
              <w:rPr>
                <w:rFonts w:ascii="Arial" w:hAnsi="Arial" w:cs="Arial"/>
                <w:color w:val="000000"/>
                <w:sz w:val="14"/>
                <w:szCs w:val="14"/>
              </w:rPr>
              <w:t>In caso affermativo:</w:t>
            </w:r>
          </w:p>
          <w:p w14:paraId="78FBC774"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p>
          <w:p w14:paraId="6E1FB56F"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51804CBF"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p>
          <w:p w14:paraId="420D2B1B"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14:paraId="0E3B7DFB"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p>
          <w:p w14:paraId="1B5CD17D"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p>
          <w:p w14:paraId="52DD70F1" w14:textId="77777777" w:rsidR="00A23B3E" w:rsidRPr="00121BF6" w:rsidRDefault="00A23B3E" w:rsidP="0029453A">
            <w:pPr>
              <w:pStyle w:val="NormaleWeb1"/>
              <w:spacing w:before="0" w:after="0"/>
              <w:ind w:left="284" w:right="43" w:hanging="284"/>
              <w:jc w:val="both"/>
              <w:rPr>
                <w:rFonts w:ascii="Arial" w:hAnsi="Arial" w:cs="Arial"/>
                <w:color w:val="000000"/>
                <w:sz w:val="14"/>
                <w:szCs w:val="14"/>
              </w:rPr>
            </w:pPr>
          </w:p>
          <w:p w14:paraId="1442A0CD" w14:textId="77777777" w:rsidR="006A5E21" w:rsidRPr="00121BF6" w:rsidRDefault="006A5E21" w:rsidP="0029453A">
            <w:pPr>
              <w:pStyle w:val="NormaleWeb1"/>
              <w:spacing w:before="0" w:after="0"/>
              <w:ind w:left="284" w:right="43" w:hanging="284"/>
              <w:jc w:val="both"/>
              <w:rPr>
                <w:rFonts w:ascii="Arial" w:hAnsi="Arial" w:cs="Arial"/>
                <w:color w:val="000000"/>
                <w:sz w:val="14"/>
                <w:szCs w:val="14"/>
              </w:rPr>
            </w:pPr>
          </w:p>
          <w:p w14:paraId="5B1F8461" w14:textId="77777777" w:rsidR="006A5E21" w:rsidRPr="00121BF6" w:rsidRDefault="006A5E21" w:rsidP="0029453A">
            <w:pPr>
              <w:pStyle w:val="NormaleWeb1"/>
              <w:spacing w:before="0" w:after="0"/>
              <w:ind w:left="284" w:right="43" w:hanging="284"/>
              <w:jc w:val="both"/>
              <w:rPr>
                <w:rFonts w:ascii="Arial" w:hAnsi="Arial" w:cs="Arial"/>
                <w:color w:val="000000"/>
                <w:sz w:val="14"/>
                <w:szCs w:val="14"/>
              </w:rPr>
            </w:pPr>
          </w:p>
          <w:p w14:paraId="63266802" w14:textId="77777777" w:rsidR="006A5E21" w:rsidRPr="00121BF6" w:rsidRDefault="006A5E21" w:rsidP="0029453A">
            <w:pPr>
              <w:pStyle w:val="NormaleWeb1"/>
              <w:spacing w:before="0" w:after="0"/>
              <w:ind w:left="284" w:right="43" w:hanging="284"/>
              <w:jc w:val="both"/>
              <w:rPr>
                <w:rFonts w:ascii="Arial" w:hAnsi="Arial" w:cs="Arial"/>
                <w:color w:val="000000"/>
                <w:sz w:val="14"/>
                <w:szCs w:val="14"/>
              </w:rPr>
            </w:pPr>
          </w:p>
          <w:p w14:paraId="53710EB5" w14:textId="77777777" w:rsidR="00A23B3E" w:rsidRPr="00121BF6" w:rsidRDefault="00A23B3E" w:rsidP="0029453A">
            <w:pPr>
              <w:pStyle w:val="NormaleWeb1"/>
              <w:numPr>
                <w:ilvl w:val="0"/>
                <w:numId w:val="10"/>
              </w:numPr>
              <w:spacing w:before="0" w:after="0"/>
              <w:ind w:left="304" w:right="43"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1284"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4E2ADE" w14:textId="77777777" w:rsidR="00A23B3E" w:rsidRPr="003A443E" w:rsidRDefault="00A23B3E" w:rsidP="0029453A">
            <w:pPr>
              <w:ind w:right="43"/>
              <w:rPr>
                <w:rFonts w:ascii="Arial" w:hAnsi="Arial" w:cs="Arial"/>
                <w:color w:val="000000"/>
                <w:sz w:val="15"/>
                <w:szCs w:val="15"/>
              </w:rPr>
            </w:pPr>
          </w:p>
          <w:p w14:paraId="58CF5CD1" w14:textId="77777777" w:rsidR="005309A4" w:rsidRPr="003A443E" w:rsidRDefault="00A23B3E" w:rsidP="0029453A">
            <w:pPr>
              <w:ind w:right="43"/>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628936C" w14:textId="77777777" w:rsidR="005309A4" w:rsidRPr="003A443E" w:rsidRDefault="00A23B3E" w:rsidP="0029453A">
            <w:pPr>
              <w:ind w:right="43"/>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DAC535F" w14:textId="77777777" w:rsidR="00A23B3E" w:rsidRPr="003A443E" w:rsidRDefault="00A23B3E" w:rsidP="0029453A">
            <w:pPr>
              <w:ind w:right="43"/>
              <w:jc w:val="both"/>
              <w:rPr>
                <w:rFonts w:ascii="Arial" w:hAnsi="Arial" w:cs="Arial"/>
                <w:color w:val="000000"/>
                <w:sz w:val="14"/>
                <w:szCs w:val="14"/>
              </w:rPr>
            </w:pPr>
            <w:r w:rsidRPr="003A443E">
              <w:rPr>
                <w:rFonts w:ascii="Arial" w:hAnsi="Arial" w:cs="Arial"/>
                <w:color w:val="000000"/>
                <w:sz w:val="14"/>
                <w:szCs w:val="14"/>
              </w:rPr>
              <w:t>[………..…][……….…][……….…]</w:t>
            </w:r>
          </w:p>
          <w:p w14:paraId="57076C1B" w14:textId="77777777" w:rsidR="006A5E21" w:rsidRPr="001D3A2B" w:rsidRDefault="006A5E21" w:rsidP="0029453A">
            <w:pPr>
              <w:ind w:right="43"/>
              <w:jc w:val="both"/>
              <w:rPr>
                <w:rFonts w:ascii="Arial" w:hAnsi="Arial" w:cs="Arial"/>
                <w:color w:val="000000"/>
                <w:sz w:val="4"/>
                <w:szCs w:val="4"/>
              </w:rPr>
            </w:pPr>
          </w:p>
          <w:p w14:paraId="52CB26BE" w14:textId="77777777" w:rsidR="005309A4" w:rsidRPr="003A443E" w:rsidRDefault="00A23B3E" w:rsidP="0029453A">
            <w:pPr>
              <w:ind w:right="43"/>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69A262E" w14:textId="77777777" w:rsidR="005309A4" w:rsidRPr="003A443E" w:rsidRDefault="00A23B3E" w:rsidP="0029453A">
            <w:pPr>
              <w:ind w:right="43"/>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2B7A6C6" w14:textId="77777777" w:rsidR="00A23B3E" w:rsidRPr="003A443E" w:rsidRDefault="00A23B3E" w:rsidP="0029453A">
            <w:pPr>
              <w:ind w:right="43"/>
              <w:jc w:val="both"/>
              <w:rPr>
                <w:rFonts w:ascii="Arial" w:hAnsi="Arial" w:cs="Arial"/>
                <w:color w:val="000000"/>
                <w:sz w:val="14"/>
                <w:szCs w:val="14"/>
              </w:rPr>
            </w:pPr>
            <w:r w:rsidRPr="003A443E">
              <w:rPr>
                <w:rFonts w:ascii="Arial" w:hAnsi="Arial" w:cs="Arial"/>
                <w:color w:val="000000"/>
                <w:sz w:val="14"/>
                <w:szCs w:val="14"/>
              </w:rPr>
              <w:t>[………..…][……….…][……….…]</w:t>
            </w:r>
          </w:p>
          <w:p w14:paraId="0A85E1A2" w14:textId="77777777" w:rsidR="001D3A2B" w:rsidRPr="001D3A2B" w:rsidRDefault="001D3A2B" w:rsidP="0029453A">
            <w:pPr>
              <w:ind w:right="43"/>
              <w:rPr>
                <w:rFonts w:ascii="Arial" w:hAnsi="Arial" w:cs="Arial"/>
                <w:color w:val="000000"/>
                <w:sz w:val="4"/>
                <w:szCs w:val="4"/>
              </w:rPr>
            </w:pPr>
          </w:p>
          <w:p w14:paraId="4D2DC650" w14:textId="77777777" w:rsidR="00A23B3E" w:rsidRPr="003A443E" w:rsidRDefault="00A23B3E" w:rsidP="0029453A">
            <w:pPr>
              <w:ind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701DC952" w14:textId="77777777" w:rsidR="00F351F0" w:rsidRPr="003A443E" w:rsidRDefault="00F351F0" w:rsidP="0029453A">
            <w:pPr>
              <w:spacing w:before="0" w:after="0"/>
              <w:ind w:left="284" w:right="43" w:hanging="284"/>
              <w:jc w:val="both"/>
              <w:rPr>
                <w:rFonts w:ascii="Arial" w:hAnsi="Arial" w:cs="Arial"/>
                <w:color w:val="000000"/>
                <w:sz w:val="14"/>
                <w:szCs w:val="14"/>
              </w:rPr>
            </w:pPr>
          </w:p>
          <w:p w14:paraId="41C13BF6" w14:textId="77777777" w:rsidR="00A23B3E" w:rsidRPr="003A443E" w:rsidRDefault="00A23B3E" w:rsidP="0029453A">
            <w:pPr>
              <w:spacing w:before="0" w:after="0"/>
              <w:ind w:left="284" w:right="43" w:hanging="284"/>
              <w:jc w:val="both"/>
              <w:rPr>
                <w:rFonts w:ascii="Arial" w:hAnsi="Arial" w:cs="Arial"/>
                <w:color w:val="000000"/>
              </w:rPr>
            </w:pPr>
            <w:r w:rsidRPr="003A443E">
              <w:rPr>
                <w:rFonts w:ascii="Arial" w:hAnsi="Arial" w:cs="Arial"/>
                <w:color w:val="000000"/>
                <w:sz w:val="14"/>
                <w:szCs w:val="14"/>
              </w:rPr>
              <w:t>[………..…][……….…][……….…]</w:t>
            </w:r>
          </w:p>
          <w:p w14:paraId="2D2618DF" w14:textId="77777777" w:rsidR="00F351F0" w:rsidRPr="003A443E" w:rsidRDefault="00F351F0" w:rsidP="0029453A">
            <w:pPr>
              <w:ind w:right="43"/>
              <w:rPr>
                <w:rFonts w:ascii="Arial" w:hAnsi="Arial" w:cs="Arial"/>
                <w:color w:val="000000"/>
                <w:sz w:val="14"/>
                <w:szCs w:val="14"/>
              </w:rPr>
            </w:pPr>
          </w:p>
          <w:p w14:paraId="2994E7F3" w14:textId="77777777" w:rsidR="00A23B3E" w:rsidRPr="003A443E" w:rsidRDefault="00A23B3E" w:rsidP="0029453A">
            <w:pPr>
              <w:ind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0930CF3" w14:textId="77777777" w:rsidR="005309A4" w:rsidRPr="003A443E" w:rsidRDefault="00A23B3E" w:rsidP="0029453A">
            <w:pPr>
              <w:ind w:right="43"/>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4649E8B" w14:textId="77777777" w:rsidR="00A23B3E" w:rsidRPr="003A443E" w:rsidRDefault="00A23B3E" w:rsidP="0029453A">
            <w:pPr>
              <w:ind w:right="43"/>
              <w:jc w:val="both"/>
              <w:rPr>
                <w:rFonts w:ascii="Arial" w:hAnsi="Arial" w:cs="Arial"/>
                <w:color w:val="000000"/>
                <w:sz w:val="14"/>
                <w:szCs w:val="14"/>
              </w:rPr>
            </w:pPr>
            <w:r w:rsidRPr="003A443E">
              <w:rPr>
                <w:rFonts w:ascii="Arial" w:hAnsi="Arial" w:cs="Arial"/>
                <w:color w:val="000000"/>
                <w:sz w:val="14"/>
                <w:szCs w:val="14"/>
              </w:rPr>
              <w:t>[………..…][……….…][……….…]</w:t>
            </w:r>
          </w:p>
          <w:p w14:paraId="1323134A" w14:textId="77777777" w:rsidR="00A23B3E" w:rsidRPr="003A443E" w:rsidRDefault="00A23B3E" w:rsidP="0029453A">
            <w:pPr>
              <w:ind w:right="43"/>
              <w:rPr>
                <w:rFonts w:ascii="Arial" w:hAnsi="Arial" w:cs="Arial"/>
                <w:color w:val="000000"/>
                <w:sz w:val="14"/>
                <w:szCs w:val="14"/>
              </w:rPr>
            </w:pPr>
          </w:p>
          <w:p w14:paraId="43A7BABA" w14:textId="77777777" w:rsidR="005309A4" w:rsidRPr="003A443E" w:rsidRDefault="00A23B3E" w:rsidP="0029453A">
            <w:pPr>
              <w:ind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14B337EE" w14:textId="77777777" w:rsidR="00A23B3E" w:rsidRPr="003A443E" w:rsidRDefault="00A23B3E" w:rsidP="0029453A">
            <w:pPr>
              <w:ind w:right="43"/>
              <w:jc w:val="both"/>
              <w:rPr>
                <w:rFonts w:ascii="Arial" w:hAnsi="Arial" w:cs="Arial"/>
                <w:color w:val="000000"/>
                <w:sz w:val="14"/>
                <w:szCs w:val="14"/>
              </w:rPr>
            </w:pPr>
            <w:r w:rsidRPr="003A443E">
              <w:rPr>
                <w:rFonts w:ascii="Arial" w:hAnsi="Arial" w:cs="Arial"/>
                <w:color w:val="000000"/>
                <w:sz w:val="14"/>
                <w:szCs w:val="14"/>
              </w:rPr>
              <w:t>[………..…][……….…][……….…]</w:t>
            </w:r>
          </w:p>
          <w:p w14:paraId="3A756E71" w14:textId="77777777" w:rsidR="00A23B3E" w:rsidRPr="003A443E" w:rsidRDefault="00A23B3E" w:rsidP="0029453A">
            <w:pPr>
              <w:ind w:right="43"/>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14:paraId="461ABBBE" w14:textId="77777777" w:rsidR="00A23B3E" w:rsidRPr="003A443E" w:rsidRDefault="00A23B3E" w:rsidP="0029453A">
            <w:pPr>
              <w:ind w:right="43"/>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14:paraId="0AA147EF" w14:textId="77777777" w:rsidR="006A5E21" w:rsidRPr="001D3A2B" w:rsidRDefault="006A5E21" w:rsidP="0029453A">
            <w:pPr>
              <w:ind w:right="43"/>
              <w:rPr>
                <w:rFonts w:ascii="Arial" w:hAnsi="Arial" w:cs="Arial"/>
                <w:color w:val="000000"/>
                <w:sz w:val="4"/>
                <w:szCs w:val="4"/>
              </w:rPr>
            </w:pPr>
          </w:p>
          <w:p w14:paraId="6851627B" w14:textId="77777777" w:rsidR="00A23B3E" w:rsidRPr="003A443E" w:rsidRDefault="00A23B3E" w:rsidP="0029453A">
            <w:pPr>
              <w:ind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53BED8A" w14:textId="77777777" w:rsidR="00A23B3E" w:rsidRPr="003A443E" w:rsidRDefault="00A23B3E" w:rsidP="0029453A">
            <w:pPr>
              <w:ind w:right="43"/>
              <w:rPr>
                <w:rFonts w:ascii="Arial" w:hAnsi="Arial" w:cs="Arial"/>
                <w:color w:val="000000"/>
                <w:sz w:val="14"/>
                <w:szCs w:val="14"/>
              </w:rPr>
            </w:pPr>
          </w:p>
          <w:p w14:paraId="37148D57" w14:textId="77777777" w:rsidR="00A23B3E" w:rsidRPr="003A443E" w:rsidRDefault="00A23B3E" w:rsidP="0029453A">
            <w:pPr>
              <w:ind w:right="43"/>
              <w:rPr>
                <w:rFonts w:ascii="Arial" w:hAnsi="Arial" w:cs="Arial"/>
                <w:color w:val="000000"/>
              </w:rPr>
            </w:pPr>
          </w:p>
          <w:p w14:paraId="2A7F2404" w14:textId="77777777" w:rsidR="00A23B3E" w:rsidRPr="003A443E" w:rsidRDefault="00A23B3E" w:rsidP="0029453A">
            <w:pPr>
              <w:ind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6A956606" w14:textId="77777777" w:rsidR="00A23B3E" w:rsidRPr="003A443E" w:rsidRDefault="00A23B3E" w:rsidP="0029453A">
            <w:pPr>
              <w:ind w:right="43"/>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077D358" w14:textId="77777777" w:rsidR="005309A4" w:rsidRPr="003A443E" w:rsidRDefault="00A23B3E" w:rsidP="0029453A">
            <w:pPr>
              <w:ind w:right="43"/>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FF37E4F" w14:textId="77777777" w:rsidR="00A23B3E" w:rsidRPr="003A443E" w:rsidRDefault="00A23B3E" w:rsidP="0029453A">
            <w:pPr>
              <w:ind w:right="43"/>
              <w:jc w:val="both"/>
              <w:rPr>
                <w:rFonts w:ascii="Arial" w:hAnsi="Arial" w:cs="Arial"/>
                <w:strike/>
                <w:color w:val="000000"/>
                <w:sz w:val="15"/>
                <w:szCs w:val="15"/>
              </w:rPr>
            </w:pPr>
            <w:r w:rsidRPr="003A443E">
              <w:rPr>
                <w:rFonts w:ascii="Arial" w:hAnsi="Arial" w:cs="Arial"/>
                <w:color w:val="000000"/>
                <w:sz w:val="14"/>
                <w:szCs w:val="14"/>
              </w:rPr>
              <w:t>[………..…][……….…][……….…]</w:t>
            </w:r>
          </w:p>
          <w:p w14:paraId="0B415E0B" w14:textId="77777777" w:rsidR="001D3A2B" w:rsidRDefault="001D3A2B" w:rsidP="0029453A">
            <w:pPr>
              <w:ind w:right="43"/>
              <w:rPr>
                <w:rFonts w:ascii="Arial" w:hAnsi="Arial" w:cs="Arial"/>
                <w:color w:val="000000"/>
                <w:sz w:val="14"/>
                <w:szCs w:val="14"/>
              </w:rPr>
            </w:pPr>
          </w:p>
          <w:p w14:paraId="65C17398" w14:textId="77777777" w:rsidR="00A23B3E" w:rsidRPr="003A443E" w:rsidRDefault="00A23B3E" w:rsidP="0029453A">
            <w:pPr>
              <w:ind w:right="43"/>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C427DB" w14:paraId="73633F40"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8C682C" w14:textId="77777777" w:rsidR="00C427DB" w:rsidRPr="003A443E" w:rsidRDefault="00C03658" w:rsidP="0029453A">
            <w:pPr>
              <w:numPr>
                <w:ilvl w:val="0"/>
                <w:numId w:val="10"/>
              </w:numPr>
              <w:ind w:right="43"/>
              <w:rPr>
                <w:rFonts w:ascii="Arial" w:hAnsi="Arial" w:cs="Arial"/>
                <w:color w:val="000000"/>
                <w:sz w:val="14"/>
                <w:szCs w:val="14"/>
              </w:rPr>
            </w:pPr>
            <w:r w:rsidRPr="003A443E">
              <w:rPr>
                <w:rFonts w:ascii="Arial" w:hAnsi="Arial" w:cs="Arial"/>
                <w:color w:val="000000"/>
                <w:sz w:val="14"/>
                <w:szCs w:val="14"/>
              </w:rPr>
              <w:lastRenderedPageBreak/>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8528E3" w14:textId="77777777" w:rsidR="00C427DB" w:rsidRPr="003A443E" w:rsidRDefault="00C427DB" w:rsidP="0029453A">
            <w:pPr>
              <w:ind w:right="43"/>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3F7E828D" w14:textId="77777777" w:rsidR="00C427DB" w:rsidRPr="003A443E" w:rsidRDefault="00C427DB" w:rsidP="0029453A">
            <w:pPr>
              <w:ind w:right="43"/>
              <w:rPr>
                <w:rFonts w:ascii="Arial" w:hAnsi="Arial" w:cs="Arial"/>
                <w:color w:val="000000"/>
                <w:sz w:val="15"/>
                <w:szCs w:val="15"/>
              </w:rPr>
            </w:pPr>
            <w:r w:rsidRPr="003A443E">
              <w:rPr>
                <w:rFonts w:ascii="Arial" w:hAnsi="Arial" w:cs="Arial"/>
                <w:color w:val="000000"/>
                <w:sz w:val="15"/>
                <w:szCs w:val="15"/>
              </w:rPr>
              <w:t xml:space="preserve"> </w:t>
            </w:r>
          </w:p>
        </w:tc>
      </w:tr>
    </w:tbl>
    <w:p w14:paraId="417E66E5" w14:textId="77777777" w:rsidR="00C427DB" w:rsidRDefault="00C427DB" w:rsidP="0029453A">
      <w:pPr>
        <w:suppressAutoHyphens w:val="0"/>
        <w:autoSpaceDE w:val="0"/>
        <w:autoSpaceDN w:val="0"/>
        <w:adjustRightInd w:val="0"/>
        <w:spacing w:before="0" w:after="0"/>
        <w:ind w:right="43"/>
        <w:rPr>
          <w:rFonts w:ascii="DejaVuSerifCondensed" w:eastAsia="Times New Roman" w:hAnsi="DejaVuSerifCondensed" w:cs="DejaVuSerifCondensed"/>
          <w:color w:val="auto"/>
          <w:kern w:val="0"/>
          <w:sz w:val="22"/>
          <w:lang w:bidi="ar-SA"/>
        </w:rPr>
      </w:pPr>
    </w:p>
    <w:p w14:paraId="293E47B8" w14:textId="77777777" w:rsidR="00C427DB" w:rsidRDefault="00C427DB" w:rsidP="0029453A">
      <w:pPr>
        <w:suppressAutoHyphens w:val="0"/>
        <w:autoSpaceDE w:val="0"/>
        <w:autoSpaceDN w:val="0"/>
        <w:adjustRightInd w:val="0"/>
        <w:spacing w:before="0" w:after="0"/>
        <w:ind w:right="43"/>
        <w:rPr>
          <w:rFonts w:ascii="DejaVuSerifCondensed" w:eastAsia="Times New Roman" w:hAnsi="DejaVuSerifCondensed" w:cs="DejaVuSerifCondensed"/>
          <w:color w:val="auto"/>
          <w:kern w:val="0"/>
          <w:sz w:val="22"/>
          <w:lang w:bidi="ar-SA"/>
        </w:rPr>
      </w:pPr>
    </w:p>
    <w:p w14:paraId="5552203B" w14:textId="77777777" w:rsidR="00C427DB" w:rsidRDefault="00C427DB" w:rsidP="0029453A">
      <w:pPr>
        <w:suppressAutoHyphens w:val="0"/>
        <w:autoSpaceDE w:val="0"/>
        <w:autoSpaceDN w:val="0"/>
        <w:adjustRightInd w:val="0"/>
        <w:spacing w:before="0" w:after="0"/>
        <w:ind w:right="43"/>
        <w:rPr>
          <w:rFonts w:ascii="DejaVuSerifCondensed" w:eastAsia="Times New Roman" w:hAnsi="DejaVuSerifCondensed" w:cs="DejaVuSerifCondensed"/>
          <w:color w:val="auto"/>
          <w:kern w:val="0"/>
          <w:sz w:val="22"/>
          <w:lang w:bidi="ar-SA"/>
        </w:rPr>
      </w:pPr>
    </w:p>
    <w:p w14:paraId="4AAB4EBA" w14:textId="77777777" w:rsidR="00C427DB" w:rsidRDefault="00C427DB" w:rsidP="0029453A">
      <w:pPr>
        <w:suppressAutoHyphens w:val="0"/>
        <w:autoSpaceDE w:val="0"/>
        <w:autoSpaceDN w:val="0"/>
        <w:adjustRightInd w:val="0"/>
        <w:spacing w:before="0" w:after="0"/>
        <w:ind w:right="43"/>
        <w:rPr>
          <w:rFonts w:ascii="DejaVuSerifCondensed" w:eastAsia="Times New Roman" w:hAnsi="DejaVuSerifCondensed" w:cs="DejaVuSerifCondensed"/>
          <w:color w:val="auto"/>
          <w:kern w:val="0"/>
          <w:sz w:val="22"/>
          <w:lang w:bidi="ar-SA"/>
        </w:rPr>
      </w:pPr>
    </w:p>
    <w:p w14:paraId="28F80080" w14:textId="77777777" w:rsidR="00C427DB" w:rsidRDefault="00C427DB" w:rsidP="0029453A">
      <w:pPr>
        <w:suppressAutoHyphens w:val="0"/>
        <w:autoSpaceDE w:val="0"/>
        <w:autoSpaceDN w:val="0"/>
        <w:adjustRightInd w:val="0"/>
        <w:spacing w:before="0" w:after="0"/>
        <w:ind w:right="43"/>
        <w:rPr>
          <w:rFonts w:ascii="DejaVuSerifCondensed" w:eastAsia="Times New Roman" w:hAnsi="DejaVuSerifCondensed" w:cs="DejaVuSerifCondensed"/>
          <w:color w:val="auto"/>
          <w:kern w:val="0"/>
          <w:sz w:val="22"/>
          <w:lang w:bidi="ar-SA"/>
        </w:rPr>
      </w:pPr>
    </w:p>
    <w:p w14:paraId="4D37FA8D" w14:textId="77777777" w:rsidR="00C427DB" w:rsidRDefault="00C427DB" w:rsidP="0029453A">
      <w:pPr>
        <w:suppressAutoHyphens w:val="0"/>
        <w:autoSpaceDE w:val="0"/>
        <w:autoSpaceDN w:val="0"/>
        <w:adjustRightInd w:val="0"/>
        <w:spacing w:before="0" w:after="0"/>
        <w:ind w:right="43"/>
        <w:rPr>
          <w:rFonts w:ascii="DejaVuSerifCondensed" w:eastAsia="Times New Roman" w:hAnsi="DejaVuSerifCondensed" w:cs="DejaVuSerifCondensed"/>
          <w:color w:val="auto"/>
          <w:kern w:val="0"/>
          <w:sz w:val="22"/>
          <w:lang w:bidi="ar-SA"/>
        </w:rPr>
      </w:pPr>
    </w:p>
    <w:p w14:paraId="7793DB12" w14:textId="77777777" w:rsidR="00C427DB" w:rsidRDefault="00C427DB" w:rsidP="0029453A">
      <w:pPr>
        <w:suppressAutoHyphens w:val="0"/>
        <w:autoSpaceDE w:val="0"/>
        <w:autoSpaceDN w:val="0"/>
        <w:adjustRightInd w:val="0"/>
        <w:spacing w:before="0" w:after="0"/>
        <w:ind w:right="43"/>
        <w:rPr>
          <w:rFonts w:ascii="DejaVuSerifCondensed" w:eastAsia="Times New Roman" w:hAnsi="DejaVuSerifCondensed" w:cs="DejaVuSerifCondensed"/>
          <w:color w:val="auto"/>
          <w:kern w:val="0"/>
          <w:sz w:val="22"/>
          <w:lang w:bidi="ar-SA"/>
        </w:rPr>
      </w:pPr>
    </w:p>
    <w:p w14:paraId="7E48384C" w14:textId="77777777" w:rsidR="00C427DB" w:rsidRDefault="00C427DB" w:rsidP="0029453A">
      <w:pPr>
        <w:suppressAutoHyphens w:val="0"/>
        <w:autoSpaceDE w:val="0"/>
        <w:autoSpaceDN w:val="0"/>
        <w:adjustRightInd w:val="0"/>
        <w:spacing w:before="0" w:after="0"/>
        <w:ind w:right="43"/>
        <w:rPr>
          <w:rFonts w:ascii="DejaVuSerifCondensed" w:eastAsia="Times New Roman" w:hAnsi="DejaVuSerifCondensed" w:cs="DejaVuSerifCondensed"/>
          <w:color w:val="auto"/>
          <w:kern w:val="0"/>
          <w:sz w:val="22"/>
          <w:lang w:bidi="ar-SA"/>
        </w:rPr>
      </w:pPr>
    </w:p>
    <w:p w14:paraId="33A4B811" w14:textId="77777777" w:rsidR="00C427DB" w:rsidRDefault="00C427DB" w:rsidP="0029453A">
      <w:pPr>
        <w:suppressAutoHyphens w:val="0"/>
        <w:autoSpaceDE w:val="0"/>
        <w:autoSpaceDN w:val="0"/>
        <w:adjustRightInd w:val="0"/>
        <w:spacing w:before="0" w:after="0"/>
        <w:ind w:right="43"/>
        <w:rPr>
          <w:rFonts w:ascii="DejaVuSerifCondensed" w:eastAsia="Times New Roman" w:hAnsi="DejaVuSerifCondensed" w:cs="DejaVuSerifCondensed"/>
          <w:color w:val="auto"/>
          <w:kern w:val="0"/>
          <w:sz w:val="22"/>
          <w:lang w:bidi="ar-SA"/>
        </w:rPr>
      </w:pPr>
    </w:p>
    <w:p w14:paraId="513632C6" w14:textId="77777777" w:rsidR="00A23B3E" w:rsidRDefault="00F351F0" w:rsidP="0029453A">
      <w:pPr>
        <w:ind w:right="43"/>
        <w:jc w:val="center"/>
        <w:rPr>
          <w:rFonts w:ascii="Arial" w:hAnsi="Arial" w:cs="Arial"/>
          <w:sz w:val="17"/>
          <w:szCs w:val="17"/>
        </w:rPr>
      </w:pPr>
      <w:r>
        <w:rPr>
          <w:sz w:val="18"/>
          <w:szCs w:val="18"/>
        </w:rPr>
        <w:br w:type="page"/>
      </w:r>
      <w:r w:rsidR="00A23B3E">
        <w:rPr>
          <w:sz w:val="18"/>
          <w:szCs w:val="18"/>
        </w:rPr>
        <w:lastRenderedPageBreak/>
        <w:t>Parte IV: Criteri di selezione</w:t>
      </w:r>
    </w:p>
    <w:p w14:paraId="2746C487" w14:textId="77777777" w:rsidR="00A23B3E" w:rsidRDefault="00A23B3E" w:rsidP="0029453A">
      <w:pPr>
        <w:spacing w:before="0" w:after="0"/>
        <w:ind w:right="43"/>
        <w:rPr>
          <w:rFonts w:ascii="Arial" w:hAnsi="Arial" w:cs="Arial"/>
          <w:sz w:val="17"/>
          <w:szCs w:val="17"/>
        </w:rPr>
      </w:pPr>
    </w:p>
    <w:p w14:paraId="60EE266A" w14:textId="77777777" w:rsidR="00A23B3E" w:rsidRDefault="00A23B3E" w:rsidP="0029453A">
      <w:pPr>
        <w:spacing w:before="0" w:after="0"/>
        <w:ind w:right="43"/>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2B449344" w14:textId="77777777" w:rsidR="00A23B3E" w:rsidRPr="00DE4996" w:rsidRDefault="00A23B3E" w:rsidP="0029453A">
      <w:pPr>
        <w:spacing w:before="0" w:after="0"/>
        <w:ind w:right="43"/>
        <w:rPr>
          <w:rFonts w:ascii="Arial" w:hAnsi="Arial" w:cs="Arial"/>
          <w:sz w:val="16"/>
          <w:szCs w:val="16"/>
        </w:rPr>
      </w:pPr>
    </w:p>
    <w:p w14:paraId="00D25A9E" w14:textId="77777777" w:rsidR="00A23B3E" w:rsidRDefault="00A23B3E" w:rsidP="0029453A">
      <w:pPr>
        <w:pStyle w:val="SectionTitle"/>
        <w:spacing w:before="0" w:after="0"/>
        <w:ind w:right="43"/>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20EB1ABE" w14:textId="77777777" w:rsidR="00A23B3E" w:rsidRDefault="00A23B3E" w:rsidP="0029453A">
      <w:pPr>
        <w:pStyle w:val="Titolo1"/>
        <w:spacing w:before="0" w:after="0"/>
        <w:ind w:right="43"/>
        <w:rPr>
          <w:sz w:val="16"/>
          <w:szCs w:val="16"/>
        </w:rPr>
      </w:pPr>
    </w:p>
    <w:p w14:paraId="766DBF77" w14:textId="77777777" w:rsidR="00A23B3E" w:rsidRDefault="00A23B3E" w:rsidP="0029453A">
      <w:pPr>
        <w:pBdr>
          <w:top w:val="single" w:sz="4" w:space="1" w:color="00000A"/>
          <w:left w:val="single" w:sz="4" w:space="4" w:color="00000A"/>
          <w:bottom w:val="single" w:sz="4" w:space="1" w:color="00000A"/>
          <w:right w:val="single" w:sz="4" w:space="4" w:color="00000A"/>
        </w:pBdr>
        <w:shd w:val="clear" w:color="auto" w:fill="BFBFBF"/>
        <w:ind w:right="43"/>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14:paraId="38091B8C"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B5738C5" w14:textId="77777777" w:rsidR="00A23B3E" w:rsidRDefault="00A23B3E" w:rsidP="0029453A">
            <w:pPr>
              <w:ind w:right="43"/>
            </w:pPr>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0C29BB74" w14:textId="77777777" w:rsidR="00A23B3E" w:rsidRDefault="00A23B3E" w:rsidP="0029453A">
            <w:pPr>
              <w:ind w:right="43"/>
            </w:pPr>
            <w:r>
              <w:rPr>
                <w:rFonts w:ascii="Arial" w:hAnsi="Arial" w:cs="Arial"/>
                <w:b/>
                <w:sz w:val="15"/>
                <w:szCs w:val="15"/>
              </w:rPr>
              <w:t>Risposta</w:t>
            </w:r>
          </w:p>
        </w:tc>
      </w:tr>
      <w:tr w:rsidR="00A23B3E" w14:paraId="2167A0BC"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0728B7F" w14:textId="77777777" w:rsidR="00A23B3E" w:rsidRDefault="00A23B3E" w:rsidP="0029453A">
            <w:pPr>
              <w:ind w:right="43"/>
            </w:pPr>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55E6578" w14:textId="77777777" w:rsidR="00A23B3E" w:rsidRDefault="00A23B3E" w:rsidP="0029453A">
            <w:pPr>
              <w:ind w:right="43"/>
            </w:pPr>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14:paraId="1F8E149B" w14:textId="77777777" w:rsidR="00A23B3E" w:rsidRDefault="00A23B3E" w:rsidP="0029453A">
      <w:pPr>
        <w:pStyle w:val="SectionTitle"/>
        <w:spacing w:after="120"/>
        <w:ind w:right="43"/>
        <w:jc w:val="both"/>
        <w:rPr>
          <w:rFonts w:ascii="Arial" w:hAnsi="Arial" w:cs="Arial"/>
          <w:b w:val="0"/>
          <w:caps/>
          <w:sz w:val="16"/>
          <w:szCs w:val="16"/>
        </w:rPr>
      </w:pPr>
    </w:p>
    <w:p w14:paraId="28B93CA7" w14:textId="77777777" w:rsidR="00A23B3E" w:rsidRPr="003A443E" w:rsidRDefault="00A23B3E" w:rsidP="0029453A">
      <w:pPr>
        <w:pStyle w:val="SectionTitle"/>
        <w:ind w:right="43"/>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65588AF0" w14:textId="77777777" w:rsidR="00A23B3E" w:rsidRPr="003A443E" w:rsidRDefault="0089654F" w:rsidP="0029453A">
      <w:pPr>
        <w:pBdr>
          <w:top w:val="single" w:sz="4" w:space="1" w:color="00000A"/>
          <w:left w:val="single" w:sz="4" w:space="4" w:color="00000A"/>
          <w:bottom w:val="single" w:sz="4" w:space="1" w:color="00000A"/>
          <w:right w:val="single" w:sz="4" w:space="4" w:color="00000A"/>
        </w:pBdr>
        <w:shd w:val="clear" w:color="auto" w:fill="BFBFBF"/>
        <w:ind w:right="43"/>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947CF4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D702D7" w14:textId="77777777" w:rsidR="00A23B3E" w:rsidRDefault="00A23B3E" w:rsidP="0029453A">
            <w:pPr>
              <w:ind w:right="43"/>
            </w:pPr>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94A9EE" w14:textId="77777777" w:rsidR="00A23B3E" w:rsidRDefault="00A23B3E" w:rsidP="0029453A">
            <w:pPr>
              <w:ind w:right="43"/>
            </w:pPr>
            <w:r>
              <w:rPr>
                <w:rFonts w:ascii="Arial" w:hAnsi="Arial" w:cs="Arial"/>
                <w:b/>
                <w:sz w:val="15"/>
                <w:szCs w:val="15"/>
              </w:rPr>
              <w:t>Risposta</w:t>
            </w:r>
          </w:p>
        </w:tc>
      </w:tr>
      <w:tr w:rsidR="00A23B3E" w14:paraId="6D89A0A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E88D85" w14:textId="77777777" w:rsidR="00A23B3E" w:rsidRDefault="00A23B3E" w:rsidP="0029453A">
            <w:pPr>
              <w:pStyle w:val="Paragrafoelenco1"/>
              <w:numPr>
                <w:ilvl w:val="0"/>
                <w:numId w:val="3"/>
              </w:numPr>
              <w:tabs>
                <w:tab w:val="left" w:pos="284"/>
              </w:tabs>
              <w:ind w:left="284" w:right="43"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5E8A0B45" w14:textId="77777777" w:rsidR="00A23B3E" w:rsidRDefault="00A23B3E" w:rsidP="0029453A">
            <w:pPr>
              <w:pStyle w:val="Paragrafoelenco1"/>
              <w:ind w:left="284" w:right="43"/>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DF3BE4" w14:textId="77777777" w:rsidR="00A23B3E" w:rsidRDefault="00A23B3E" w:rsidP="0029453A">
            <w:pPr>
              <w:ind w:right="43"/>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3F099443" w14:textId="77777777" w:rsidR="00A23B3E" w:rsidRDefault="00A23B3E" w:rsidP="0029453A">
            <w:pPr>
              <w:ind w:right="43"/>
            </w:pPr>
            <w:r>
              <w:rPr>
                <w:rFonts w:ascii="Arial" w:hAnsi="Arial" w:cs="Arial"/>
                <w:sz w:val="15"/>
                <w:szCs w:val="15"/>
              </w:rPr>
              <w:t>[…………][……..…][…………]</w:t>
            </w:r>
          </w:p>
        </w:tc>
      </w:tr>
      <w:tr w:rsidR="00A23B3E" w14:paraId="129A9410"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E64B51" w14:textId="77777777" w:rsidR="00A23B3E" w:rsidRDefault="00A23B3E" w:rsidP="0029453A">
            <w:pPr>
              <w:pStyle w:val="Paragrafoelenco1"/>
              <w:numPr>
                <w:ilvl w:val="0"/>
                <w:numId w:val="3"/>
              </w:numPr>
              <w:tabs>
                <w:tab w:val="left" w:pos="284"/>
              </w:tabs>
              <w:ind w:left="284" w:right="43" w:hanging="284"/>
              <w:rPr>
                <w:rFonts w:ascii="Arial" w:hAnsi="Arial" w:cs="Arial"/>
                <w:sz w:val="15"/>
                <w:szCs w:val="15"/>
              </w:rPr>
            </w:pPr>
            <w:r>
              <w:rPr>
                <w:rFonts w:ascii="Arial" w:hAnsi="Arial" w:cs="Arial"/>
                <w:b/>
                <w:sz w:val="15"/>
                <w:szCs w:val="15"/>
              </w:rPr>
              <w:t>Per gli appalti di servizi:</w:t>
            </w:r>
          </w:p>
          <w:p w14:paraId="44E43213" w14:textId="77777777" w:rsidR="00A23B3E" w:rsidRDefault="00A23B3E" w:rsidP="0029453A">
            <w:pPr>
              <w:pStyle w:val="Paragrafoelenco1"/>
              <w:tabs>
                <w:tab w:val="left" w:pos="284"/>
              </w:tabs>
              <w:ind w:left="284" w:right="43"/>
              <w:rPr>
                <w:rFonts w:ascii="Arial" w:hAnsi="Arial" w:cs="Arial"/>
                <w:sz w:val="15"/>
                <w:szCs w:val="15"/>
              </w:rPr>
            </w:pPr>
          </w:p>
          <w:p w14:paraId="0161DFF8" w14:textId="77777777" w:rsidR="00A23B3E" w:rsidRDefault="00A23B3E" w:rsidP="0029453A">
            <w:pPr>
              <w:pStyle w:val="Paragrafoelenco1"/>
              <w:tabs>
                <w:tab w:val="left" w:pos="284"/>
              </w:tabs>
              <w:ind w:left="284" w:right="43"/>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22D9D123" w14:textId="77777777" w:rsidR="00A23B3E" w:rsidRDefault="00A23B3E" w:rsidP="0029453A">
            <w:pPr>
              <w:pStyle w:val="Paragrafoelenco1"/>
              <w:tabs>
                <w:tab w:val="left" w:pos="0"/>
              </w:tabs>
              <w:ind w:left="0" w:right="43"/>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38ED5B" w14:textId="77777777" w:rsidR="00A23B3E" w:rsidRDefault="00A23B3E" w:rsidP="0029453A">
            <w:pPr>
              <w:ind w:right="43"/>
              <w:rPr>
                <w:rFonts w:ascii="Arial" w:hAnsi="Arial" w:cs="Arial"/>
                <w:sz w:val="15"/>
                <w:szCs w:val="15"/>
              </w:rPr>
            </w:pPr>
            <w:r>
              <w:rPr>
                <w:rFonts w:ascii="Arial" w:hAnsi="Arial" w:cs="Arial"/>
                <w:w w:val="0"/>
                <w:sz w:val="15"/>
                <w:szCs w:val="15"/>
              </w:rPr>
              <w:br/>
            </w: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14:paraId="37F67F88" w14:textId="77777777" w:rsidR="00A23B3E" w:rsidRDefault="00A23B3E" w:rsidP="0029453A">
            <w:pPr>
              <w:ind w:right="43"/>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068760D6" w14:textId="77777777" w:rsidR="00A23B3E" w:rsidRDefault="00A23B3E" w:rsidP="0029453A">
            <w:pPr>
              <w:ind w:right="43"/>
            </w:pPr>
            <w:r>
              <w:rPr>
                <w:rFonts w:ascii="Arial" w:hAnsi="Arial" w:cs="Arial"/>
                <w:sz w:val="15"/>
                <w:szCs w:val="15"/>
              </w:rPr>
              <w:t>[…………][……….…][…………]</w:t>
            </w:r>
          </w:p>
        </w:tc>
      </w:tr>
    </w:tbl>
    <w:p w14:paraId="4F2EE4A1" w14:textId="77777777" w:rsidR="00A23B3E" w:rsidRDefault="00A23B3E" w:rsidP="0029453A">
      <w:pPr>
        <w:pStyle w:val="SectionTitle"/>
        <w:spacing w:before="0" w:after="0"/>
        <w:ind w:right="43"/>
        <w:jc w:val="both"/>
        <w:rPr>
          <w:rFonts w:ascii="Arial" w:hAnsi="Arial" w:cs="Arial"/>
          <w:sz w:val="4"/>
          <w:szCs w:val="4"/>
        </w:rPr>
      </w:pPr>
    </w:p>
    <w:p w14:paraId="5505E4E1" w14:textId="77777777" w:rsidR="00A23B3E" w:rsidRDefault="00A23B3E" w:rsidP="0029453A">
      <w:pPr>
        <w:spacing w:before="0"/>
        <w:ind w:right="43"/>
      </w:pPr>
    </w:p>
    <w:p w14:paraId="5E2A7742" w14:textId="77777777" w:rsidR="00A23B3E" w:rsidRDefault="00A23B3E" w:rsidP="0029453A">
      <w:pPr>
        <w:pStyle w:val="SectionTitle"/>
        <w:pageBreakBefore/>
        <w:spacing w:before="0" w:after="0"/>
        <w:ind w:right="43"/>
        <w:jc w:val="both"/>
        <w:rPr>
          <w:rFonts w:ascii="Arial" w:hAnsi="Arial" w:cs="Arial"/>
          <w:b w:val="0"/>
          <w:caps/>
          <w:sz w:val="15"/>
          <w:szCs w:val="15"/>
        </w:rPr>
      </w:pPr>
    </w:p>
    <w:p w14:paraId="1E2E11EB" w14:textId="77777777" w:rsidR="00A23B3E" w:rsidRPr="000953DC" w:rsidRDefault="00A23B3E" w:rsidP="0029453A">
      <w:pPr>
        <w:pStyle w:val="SectionTitle"/>
        <w:spacing w:before="0" w:after="0"/>
        <w:ind w:right="43"/>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68723045" w14:textId="77777777" w:rsidR="00A23B3E" w:rsidRPr="003A443E" w:rsidRDefault="0089654F" w:rsidP="0029453A">
      <w:pPr>
        <w:pBdr>
          <w:top w:val="single" w:sz="4" w:space="1" w:color="00000A"/>
          <w:left w:val="single" w:sz="4" w:space="4" w:color="00000A"/>
          <w:bottom w:val="single" w:sz="4" w:space="1" w:color="00000A"/>
          <w:right w:val="single" w:sz="4" w:space="4" w:color="00000A"/>
        </w:pBdr>
        <w:shd w:val="clear" w:color="auto" w:fill="BFBFBF"/>
        <w:ind w:right="43"/>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0A125D0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B2C757" w14:textId="77777777" w:rsidR="00A23B3E" w:rsidRDefault="00A23B3E" w:rsidP="0029453A">
            <w:pPr>
              <w:ind w:right="43"/>
            </w:pPr>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96539D" w14:textId="77777777" w:rsidR="00A23B3E" w:rsidRDefault="00A23B3E" w:rsidP="0029453A">
            <w:pPr>
              <w:ind w:right="43"/>
            </w:pPr>
            <w:r>
              <w:rPr>
                <w:rFonts w:ascii="Arial" w:hAnsi="Arial" w:cs="Arial"/>
                <w:b/>
                <w:sz w:val="15"/>
                <w:szCs w:val="15"/>
              </w:rPr>
              <w:t>Risposta</w:t>
            </w:r>
            <w:r>
              <w:rPr>
                <w:rFonts w:ascii="Arial" w:hAnsi="Arial" w:cs="Arial"/>
                <w:b/>
                <w:i/>
                <w:sz w:val="15"/>
                <w:szCs w:val="15"/>
              </w:rPr>
              <w:t>:</w:t>
            </w:r>
          </w:p>
        </w:tc>
      </w:tr>
      <w:tr w:rsidR="00A23B3E" w14:paraId="7186161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873805" w14:textId="77777777" w:rsidR="00A23B3E" w:rsidRDefault="00A23B3E" w:rsidP="0029453A">
            <w:pPr>
              <w:ind w:left="284" w:right="43"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477D024A" w14:textId="77777777" w:rsidR="00A23B3E" w:rsidRDefault="00A23B3E" w:rsidP="0029453A">
            <w:pPr>
              <w:ind w:left="284" w:right="43" w:hanging="284"/>
              <w:rPr>
                <w:rFonts w:ascii="Arial" w:hAnsi="Arial" w:cs="Arial"/>
                <w:b/>
                <w:sz w:val="12"/>
                <w:szCs w:val="12"/>
              </w:rPr>
            </w:pPr>
          </w:p>
          <w:p w14:paraId="21CDAF12" w14:textId="77777777" w:rsidR="00A23B3E" w:rsidRDefault="00A23B3E" w:rsidP="0029453A">
            <w:pPr>
              <w:ind w:left="284" w:right="43" w:hanging="284"/>
              <w:rPr>
                <w:rFonts w:ascii="Arial" w:hAnsi="Arial" w:cs="Arial"/>
                <w:sz w:val="12"/>
                <w:szCs w:val="12"/>
              </w:rPr>
            </w:pPr>
            <w:r>
              <w:rPr>
                <w:rFonts w:ascii="Arial" w:hAnsi="Arial" w:cs="Arial"/>
                <w:b/>
                <w:sz w:val="15"/>
                <w:szCs w:val="15"/>
              </w:rPr>
              <w:t>e/o,</w:t>
            </w:r>
          </w:p>
          <w:p w14:paraId="6AC20560" w14:textId="77777777" w:rsidR="00A23B3E" w:rsidRDefault="00A23B3E" w:rsidP="0029453A">
            <w:pPr>
              <w:ind w:left="284" w:right="43" w:hanging="142"/>
              <w:rPr>
                <w:rFonts w:ascii="Arial" w:hAnsi="Arial" w:cs="Arial"/>
                <w:sz w:val="12"/>
                <w:szCs w:val="12"/>
              </w:rPr>
            </w:pPr>
          </w:p>
          <w:p w14:paraId="30552ACA" w14:textId="77777777" w:rsidR="00A23B3E" w:rsidRDefault="00A23B3E" w:rsidP="0029453A">
            <w:pPr>
              <w:ind w:left="284" w:right="43" w:hanging="284"/>
              <w:rPr>
                <w:rFonts w:ascii="Arial" w:hAnsi="Arial" w:cs="Arial"/>
                <w:sz w:val="15"/>
                <w:szCs w:val="15"/>
              </w:rPr>
            </w:pPr>
            <w:r>
              <w:rPr>
                <w:rFonts w:ascii="Arial" w:hAnsi="Arial" w:cs="Arial"/>
                <w:sz w:val="15"/>
                <w:szCs w:val="15"/>
              </w:rPr>
              <w:t>1</w:t>
            </w:r>
            <w:proofErr w:type="gramStart"/>
            <w:r>
              <w:rPr>
                <w:rFonts w:ascii="Arial" w:hAnsi="Arial" w:cs="Arial"/>
                <w:sz w:val="15"/>
                <w:szCs w:val="15"/>
              </w:rPr>
              <w:t>b)  Il</w:t>
            </w:r>
            <w:proofErr w:type="gramEnd"/>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14:paraId="4E5744F9" w14:textId="77777777" w:rsidR="00A23B3E" w:rsidRDefault="00A23B3E" w:rsidP="0029453A">
            <w:pPr>
              <w:ind w:left="284" w:right="43"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FDEA23" w14:textId="77777777" w:rsidR="00A23B3E" w:rsidRDefault="00A23B3E" w:rsidP="0029453A">
            <w:pPr>
              <w:ind w:right="43"/>
              <w:rPr>
                <w:rFonts w:ascii="Arial" w:hAnsi="Arial" w:cs="Arial"/>
                <w:sz w:val="15"/>
                <w:szCs w:val="15"/>
              </w:rPr>
            </w:pPr>
            <w:proofErr w:type="gramStart"/>
            <w:r>
              <w:rPr>
                <w:rFonts w:ascii="Arial" w:hAnsi="Arial" w:cs="Arial"/>
                <w:sz w:val="15"/>
                <w:szCs w:val="15"/>
              </w:rPr>
              <w:t>esercizio:  [</w:t>
            </w:r>
            <w:proofErr w:type="gramEnd"/>
            <w:r>
              <w:rPr>
                <w:rFonts w:ascii="Arial" w:hAnsi="Arial" w:cs="Arial"/>
                <w:sz w:val="15"/>
                <w:szCs w:val="15"/>
              </w:rPr>
              <w:t>……]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1C0C06DA" w14:textId="77777777" w:rsidR="00A23B3E" w:rsidRDefault="00A23B3E" w:rsidP="0029453A">
            <w:pPr>
              <w:ind w:right="43"/>
              <w:rPr>
                <w:rFonts w:ascii="Arial" w:hAnsi="Arial" w:cs="Arial"/>
                <w:sz w:val="15"/>
                <w:szCs w:val="15"/>
              </w:rPr>
            </w:pPr>
            <w:r>
              <w:rPr>
                <w:rFonts w:ascii="Arial" w:hAnsi="Arial" w:cs="Arial"/>
                <w:sz w:val="15"/>
                <w:szCs w:val="15"/>
              </w:rPr>
              <w:t>[……], [……] […] valuta</w:t>
            </w:r>
          </w:p>
          <w:p w14:paraId="146F8D46" w14:textId="77777777" w:rsidR="00A23B3E" w:rsidRDefault="00A23B3E" w:rsidP="0029453A">
            <w:pPr>
              <w:ind w:right="43"/>
              <w:rPr>
                <w:rFonts w:ascii="Arial" w:hAnsi="Arial" w:cs="Arial"/>
                <w:sz w:val="15"/>
                <w:szCs w:val="15"/>
              </w:rPr>
            </w:pPr>
          </w:p>
          <w:p w14:paraId="168B7320" w14:textId="77777777" w:rsidR="00A23B3E" w:rsidRDefault="00A23B3E" w:rsidP="0029453A">
            <w:pPr>
              <w:ind w:right="43"/>
              <w:rPr>
                <w:rFonts w:ascii="Arial" w:hAnsi="Arial" w:cs="Arial"/>
                <w:sz w:val="15"/>
                <w:szCs w:val="15"/>
              </w:rPr>
            </w:pPr>
          </w:p>
          <w:p w14:paraId="7ECC4B0B" w14:textId="77777777" w:rsidR="00A23B3E" w:rsidRDefault="00A23B3E" w:rsidP="0029453A">
            <w:pPr>
              <w:ind w:right="43"/>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7E67DC94" w14:textId="77777777" w:rsidR="00A23B3E" w:rsidRDefault="00A23B3E" w:rsidP="0029453A">
            <w:pPr>
              <w:ind w:right="43"/>
            </w:pPr>
            <w:r>
              <w:rPr>
                <w:rFonts w:ascii="Arial" w:hAnsi="Arial" w:cs="Arial"/>
                <w:sz w:val="15"/>
                <w:szCs w:val="15"/>
              </w:rPr>
              <w:t>[…….…][……..…][……..…]</w:t>
            </w:r>
          </w:p>
        </w:tc>
      </w:tr>
      <w:tr w:rsidR="00A23B3E" w14:paraId="26734CC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099791" w14:textId="77777777" w:rsidR="00A23B3E" w:rsidRDefault="00A23B3E" w:rsidP="0029453A">
            <w:pPr>
              <w:ind w:left="284" w:right="43"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4B086639" w14:textId="77777777" w:rsidR="00A23B3E" w:rsidRDefault="00A23B3E" w:rsidP="0029453A">
            <w:pPr>
              <w:ind w:right="43"/>
              <w:rPr>
                <w:rFonts w:ascii="Arial" w:hAnsi="Arial" w:cs="Arial"/>
                <w:sz w:val="15"/>
                <w:szCs w:val="15"/>
              </w:rPr>
            </w:pPr>
            <w:r>
              <w:rPr>
                <w:rFonts w:ascii="Arial" w:hAnsi="Arial" w:cs="Arial"/>
                <w:b/>
                <w:sz w:val="15"/>
                <w:szCs w:val="15"/>
              </w:rPr>
              <w:t>e/o,</w:t>
            </w:r>
          </w:p>
          <w:p w14:paraId="1C467CAA" w14:textId="77777777" w:rsidR="00A23B3E" w:rsidRDefault="00A23B3E" w:rsidP="0029453A">
            <w:pPr>
              <w:ind w:left="284" w:right="43"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14:paraId="57294512" w14:textId="77777777" w:rsidR="00A23B3E" w:rsidRDefault="00A23B3E" w:rsidP="0029453A">
            <w:pPr>
              <w:ind w:right="43"/>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4BB009" w14:textId="77777777" w:rsidR="00A23B3E" w:rsidRDefault="00A23B3E" w:rsidP="0029453A">
            <w:pPr>
              <w:ind w:right="43"/>
              <w:rPr>
                <w:rFonts w:ascii="Arial" w:hAnsi="Arial" w:cs="Arial"/>
                <w:sz w:val="15"/>
                <w:szCs w:val="15"/>
              </w:rPr>
            </w:pPr>
            <w:r>
              <w:rPr>
                <w:rFonts w:ascii="Arial" w:hAnsi="Arial" w:cs="Arial"/>
                <w:sz w:val="15"/>
                <w:szCs w:val="15"/>
              </w:rPr>
              <w:t>esercizio: [……] fatturato: [……] [</w:t>
            </w:r>
            <w:proofErr w:type="gramStart"/>
            <w:r>
              <w:rPr>
                <w:rFonts w:ascii="Arial" w:hAnsi="Arial" w:cs="Arial"/>
                <w:sz w:val="15"/>
                <w:szCs w:val="15"/>
              </w:rPr>
              <w:t>…]valuta</w:t>
            </w:r>
            <w:proofErr w:type="gramEnd"/>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23AD23B6" w14:textId="77777777" w:rsidR="00A23B3E" w:rsidRDefault="00A23B3E" w:rsidP="0029453A">
            <w:pPr>
              <w:ind w:right="43"/>
              <w:rPr>
                <w:rFonts w:ascii="Arial" w:hAnsi="Arial" w:cs="Arial"/>
                <w:sz w:val="15"/>
                <w:szCs w:val="15"/>
              </w:rPr>
            </w:pPr>
            <w:r>
              <w:rPr>
                <w:rFonts w:ascii="Arial" w:hAnsi="Arial" w:cs="Arial"/>
                <w:sz w:val="15"/>
                <w:szCs w:val="15"/>
              </w:rPr>
              <w:t>[……], [……] […] valuta</w:t>
            </w:r>
          </w:p>
          <w:p w14:paraId="443FB9CF" w14:textId="77777777" w:rsidR="00A23B3E" w:rsidRDefault="00A23B3E" w:rsidP="0029453A">
            <w:pPr>
              <w:ind w:right="43"/>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5BC818FB" w14:textId="77777777" w:rsidR="00A23B3E" w:rsidRDefault="00A23B3E" w:rsidP="0029453A">
            <w:pPr>
              <w:ind w:right="43"/>
            </w:pPr>
            <w:r>
              <w:rPr>
                <w:rFonts w:ascii="Arial" w:hAnsi="Arial" w:cs="Arial"/>
                <w:sz w:val="15"/>
                <w:szCs w:val="15"/>
              </w:rPr>
              <w:t>[……….…][…………][…………]</w:t>
            </w:r>
          </w:p>
        </w:tc>
      </w:tr>
      <w:tr w:rsidR="00A23B3E" w14:paraId="3A74373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54F783" w14:textId="77777777" w:rsidR="00A23B3E" w:rsidRDefault="00A23B3E" w:rsidP="0029453A">
            <w:pPr>
              <w:ind w:right="43"/>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A81D2E" w14:textId="77777777" w:rsidR="00A23B3E" w:rsidRDefault="00A23B3E" w:rsidP="0029453A">
            <w:pPr>
              <w:ind w:right="43"/>
            </w:pPr>
            <w:r>
              <w:rPr>
                <w:rFonts w:ascii="Arial" w:hAnsi="Arial" w:cs="Arial"/>
                <w:sz w:val="15"/>
                <w:szCs w:val="15"/>
              </w:rPr>
              <w:t>[……]</w:t>
            </w:r>
          </w:p>
        </w:tc>
      </w:tr>
      <w:tr w:rsidR="00A23B3E" w14:paraId="274EC4F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771A17" w14:textId="77777777" w:rsidR="00F351F0" w:rsidRPr="000953DC" w:rsidRDefault="00A23B3E" w:rsidP="0029453A">
            <w:pPr>
              <w:pStyle w:val="Paragrafoelenco1"/>
              <w:numPr>
                <w:ilvl w:val="0"/>
                <w:numId w:val="4"/>
              </w:numPr>
              <w:ind w:left="284" w:right="43"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4F30A76A" w14:textId="77777777" w:rsidR="00A23B3E" w:rsidRPr="000953DC" w:rsidRDefault="00A23B3E" w:rsidP="0029453A">
            <w:pPr>
              <w:pStyle w:val="Paragrafoelenco1"/>
              <w:ind w:left="0" w:right="43"/>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937D27" w14:textId="77777777" w:rsidR="00A23B3E" w:rsidRDefault="00A23B3E" w:rsidP="0029453A">
            <w:pPr>
              <w:ind w:right="43"/>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6D350D5E" w14:textId="77777777" w:rsidR="00A23B3E" w:rsidRDefault="00A23B3E" w:rsidP="0029453A">
            <w:pPr>
              <w:ind w:right="43"/>
            </w:pPr>
            <w:r>
              <w:rPr>
                <w:rFonts w:ascii="Arial" w:hAnsi="Arial" w:cs="Arial"/>
                <w:sz w:val="15"/>
                <w:szCs w:val="15"/>
              </w:rPr>
              <w:t>[………..…][…………][……….…]</w:t>
            </w:r>
          </w:p>
        </w:tc>
      </w:tr>
      <w:tr w:rsidR="00A23B3E" w14:paraId="16C287E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E5F359" w14:textId="77777777" w:rsidR="00A23B3E" w:rsidRPr="000953DC" w:rsidRDefault="00A23B3E" w:rsidP="0029453A">
            <w:pPr>
              <w:pStyle w:val="Paragrafoelenco1"/>
              <w:numPr>
                <w:ilvl w:val="0"/>
                <w:numId w:val="4"/>
              </w:numPr>
              <w:ind w:left="284" w:right="43"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77B54DBC" w14:textId="77777777" w:rsidR="00A23B3E" w:rsidRPr="000953DC" w:rsidRDefault="00A23B3E" w:rsidP="0029453A">
            <w:pPr>
              <w:ind w:right="43"/>
            </w:pPr>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740C2D" w14:textId="77777777" w:rsidR="00A23B3E" w:rsidRDefault="00A23B3E" w:rsidP="0029453A">
            <w:pPr>
              <w:ind w:right="43"/>
              <w:rPr>
                <w:rFonts w:ascii="Arial" w:hAnsi="Arial" w:cs="Arial"/>
                <w:sz w:val="15"/>
                <w:szCs w:val="15"/>
              </w:rPr>
            </w:pPr>
            <w:r>
              <w:rPr>
                <w:rFonts w:ascii="Arial" w:hAnsi="Arial" w:cs="Arial"/>
                <w:sz w:val="15"/>
                <w:szCs w:val="15"/>
              </w:rPr>
              <w:t>[……] […] valuta</w:t>
            </w:r>
          </w:p>
          <w:p w14:paraId="5C03DCF5" w14:textId="77777777" w:rsidR="00A23B3E" w:rsidRDefault="00A23B3E" w:rsidP="0029453A">
            <w:pPr>
              <w:spacing w:before="0" w:after="0"/>
              <w:ind w:right="43"/>
              <w:rPr>
                <w:rFonts w:ascii="Arial" w:hAnsi="Arial" w:cs="Arial"/>
                <w:i/>
                <w:sz w:val="15"/>
                <w:szCs w:val="15"/>
              </w:rPr>
            </w:pPr>
            <w:r>
              <w:rPr>
                <w:rFonts w:ascii="Arial" w:hAnsi="Arial" w:cs="Arial"/>
                <w:sz w:val="15"/>
                <w:szCs w:val="15"/>
              </w:rPr>
              <w:br/>
              <w:t>(indirizzo web, autorità o organismo di emanazione, riferimento preciso della documentazione):</w:t>
            </w:r>
          </w:p>
          <w:p w14:paraId="1B408F34" w14:textId="77777777" w:rsidR="00A23B3E" w:rsidRDefault="00A23B3E" w:rsidP="0029453A">
            <w:pPr>
              <w:spacing w:before="0" w:after="0"/>
              <w:ind w:right="43"/>
            </w:pPr>
            <w:r>
              <w:rPr>
                <w:rFonts w:ascii="Arial" w:hAnsi="Arial" w:cs="Arial"/>
                <w:i/>
                <w:sz w:val="15"/>
                <w:szCs w:val="15"/>
              </w:rPr>
              <w:t xml:space="preserve"> </w:t>
            </w:r>
            <w:r>
              <w:rPr>
                <w:rFonts w:ascii="Arial" w:hAnsi="Arial" w:cs="Arial"/>
                <w:sz w:val="15"/>
                <w:szCs w:val="15"/>
              </w:rPr>
              <w:t>[……….…][…………][………..…]</w:t>
            </w:r>
          </w:p>
        </w:tc>
      </w:tr>
      <w:tr w:rsidR="00A23B3E" w14:paraId="662868E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E52DE5" w14:textId="77777777" w:rsidR="00F351F0" w:rsidRPr="008F12E6" w:rsidRDefault="00A23B3E" w:rsidP="0029453A">
            <w:pPr>
              <w:pStyle w:val="Paragrafoelenco1"/>
              <w:numPr>
                <w:ilvl w:val="0"/>
                <w:numId w:val="4"/>
              </w:numPr>
              <w:ind w:left="284" w:right="43"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561E76C4" w14:textId="77777777" w:rsidR="00A23B3E" w:rsidRDefault="00A23B3E" w:rsidP="0029453A">
            <w:pPr>
              <w:ind w:right="43"/>
            </w:pPr>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BF2F77" w14:textId="77777777" w:rsidR="00350D7E" w:rsidRDefault="00A23B3E" w:rsidP="0029453A">
            <w:pPr>
              <w:ind w:right="43"/>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14:paraId="668CE881" w14:textId="77777777" w:rsidR="00A23B3E" w:rsidRDefault="00A23B3E" w:rsidP="0029453A">
            <w:pPr>
              <w:ind w:right="43"/>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14:paraId="46C09BDE" w14:textId="77777777" w:rsidR="00A23B3E" w:rsidRDefault="00A23B3E" w:rsidP="0029453A">
            <w:pPr>
              <w:ind w:right="43"/>
            </w:pPr>
            <w:r>
              <w:rPr>
                <w:rFonts w:ascii="Arial" w:hAnsi="Arial" w:cs="Arial"/>
                <w:sz w:val="15"/>
                <w:szCs w:val="15"/>
              </w:rPr>
              <w:t>[…………..][……….…][………..…]</w:t>
            </w:r>
          </w:p>
        </w:tc>
      </w:tr>
    </w:tbl>
    <w:p w14:paraId="374DCDF9" w14:textId="77777777" w:rsidR="00A23B3E" w:rsidRDefault="00A23B3E" w:rsidP="0029453A">
      <w:pPr>
        <w:pStyle w:val="SectionTitle"/>
        <w:spacing w:before="0" w:after="0"/>
        <w:ind w:right="43"/>
        <w:jc w:val="both"/>
        <w:rPr>
          <w:rFonts w:ascii="Arial" w:hAnsi="Arial" w:cs="Arial"/>
          <w:caps/>
          <w:sz w:val="15"/>
          <w:szCs w:val="15"/>
        </w:rPr>
      </w:pPr>
    </w:p>
    <w:p w14:paraId="3EE391B0" w14:textId="77777777" w:rsidR="00A23B3E" w:rsidRDefault="00A23B3E" w:rsidP="0029453A">
      <w:pPr>
        <w:pStyle w:val="Titolo1"/>
        <w:spacing w:before="0" w:after="0"/>
        <w:ind w:left="850" w:right="43"/>
        <w:rPr>
          <w:sz w:val="16"/>
          <w:szCs w:val="16"/>
        </w:rPr>
      </w:pPr>
    </w:p>
    <w:p w14:paraId="3B58EAAC" w14:textId="77777777" w:rsidR="00A23B3E" w:rsidRPr="003A443E" w:rsidRDefault="00A23B3E" w:rsidP="0029453A">
      <w:pPr>
        <w:pStyle w:val="SectionTitle"/>
        <w:spacing w:before="0" w:after="0"/>
        <w:ind w:right="43"/>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5D2FAB3D" w14:textId="77777777" w:rsidR="00A23B3E" w:rsidRPr="003A443E" w:rsidRDefault="00A23B3E" w:rsidP="0029453A">
      <w:pPr>
        <w:pStyle w:val="Titolo1"/>
        <w:spacing w:before="0" w:after="0"/>
        <w:ind w:left="850" w:right="43"/>
        <w:rPr>
          <w:color w:val="000000"/>
          <w:sz w:val="16"/>
          <w:szCs w:val="16"/>
        </w:rPr>
      </w:pPr>
    </w:p>
    <w:p w14:paraId="08C92C70" w14:textId="77777777" w:rsidR="00A23B3E" w:rsidRPr="003A443E" w:rsidRDefault="0089654F" w:rsidP="0029453A">
      <w:pPr>
        <w:pBdr>
          <w:top w:val="single" w:sz="4" w:space="1" w:color="00000A"/>
          <w:left w:val="single" w:sz="4" w:space="4" w:color="00000A"/>
          <w:bottom w:val="single" w:sz="4" w:space="1" w:color="00000A"/>
          <w:right w:val="single" w:sz="4" w:space="4" w:color="00000A"/>
        </w:pBdr>
        <w:shd w:val="clear" w:color="auto" w:fill="BFBFBF"/>
        <w:ind w:right="43"/>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2F2B565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BA8008" w14:textId="77777777" w:rsidR="00A23B3E" w:rsidRDefault="00A23B3E" w:rsidP="0029453A">
            <w:pPr>
              <w:ind w:right="43"/>
            </w:pPr>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CE875A" w14:textId="77777777" w:rsidR="00A23B3E" w:rsidRDefault="00A23B3E" w:rsidP="0029453A">
            <w:pPr>
              <w:ind w:right="43"/>
            </w:pPr>
            <w:r>
              <w:rPr>
                <w:rFonts w:ascii="Arial" w:hAnsi="Arial" w:cs="Arial"/>
                <w:b/>
                <w:sz w:val="15"/>
                <w:szCs w:val="15"/>
              </w:rPr>
              <w:t>Risposta</w:t>
            </w:r>
            <w:r>
              <w:rPr>
                <w:rFonts w:ascii="Arial" w:hAnsi="Arial" w:cs="Arial"/>
                <w:b/>
                <w:i/>
                <w:sz w:val="15"/>
                <w:szCs w:val="15"/>
              </w:rPr>
              <w:t>:</w:t>
            </w:r>
          </w:p>
        </w:tc>
      </w:tr>
      <w:tr w:rsidR="00A23B3E" w14:paraId="54BEEBC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9D49B6" w14:textId="77777777" w:rsidR="00A23B3E" w:rsidRDefault="00A23B3E" w:rsidP="0029453A">
            <w:pPr>
              <w:ind w:right="43"/>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2921A4BC" w14:textId="77777777" w:rsidR="00A23B3E" w:rsidRDefault="00A23B3E" w:rsidP="0029453A">
            <w:pPr>
              <w:ind w:right="43"/>
            </w:pPr>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B97D11" w14:textId="77777777" w:rsidR="00A23B3E" w:rsidRDefault="00A23B3E" w:rsidP="0029453A">
            <w:pPr>
              <w:ind w:right="43"/>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r>
            <w:proofErr w:type="gramStart"/>
            <w:r>
              <w:rPr>
                <w:rFonts w:ascii="Arial" w:hAnsi="Arial" w:cs="Arial"/>
                <w:sz w:val="15"/>
                <w:szCs w:val="15"/>
              </w:rPr>
              <w:t>Lavori:  [</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08FFB492" w14:textId="77777777" w:rsidR="00A23B3E" w:rsidRDefault="00A23B3E" w:rsidP="0029453A">
            <w:pPr>
              <w:ind w:right="43"/>
            </w:pPr>
            <w:r>
              <w:rPr>
                <w:rFonts w:ascii="Arial" w:hAnsi="Arial" w:cs="Arial"/>
                <w:sz w:val="15"/>
                <w:szCs w:val="15"/>
              </w:rPr>
              <w:t>[…………][………..…][……….…]</w:t>
            </w:r>
          </w:p>
        </w:tc>
      </w:tr>
      <w:tr w:rsidR="00A23B3E" w14:paraId="318004D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68079C" w14:textId="77777777" w:rsidR="00A23B3E" w:rsidRDefault="00A23B3E" w:rsidP="0029453A">
            <w:pPr>
              <w:ind w:left="426" w:right="43"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20F8CF1B" w14:textId="77777777" w:rsidR="00A23B3E" w:rsidRDefault="00A23B3E" w:rsidP="0029453A">
            <w:pPr>
              <w:ind w:left="426" w:right="43"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2DF3B6" w14:textId="77777777" w:rsidR="00A23B3E" w:rsidRDefault="00A23B3E" w:rsidP="0029453A">
            <w:pPr>
              <w:ind w:right="43"/>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71EB49BB" w14:textId="77777777" w:rsidR="00A23B3E" w:rsidRDefault="00A23B3E" w:rsidP="0029453A">
            <w:pPr>
              <w:ind w:right="43"/>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14:paraId="17A24450"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A78891C" w14:textId="77777777" w:rsidR="00A23B3E" w:rsidRDefault="00A23B3E" w:rsidP="0029453A">
                  <w:pPr>
                    <w:ind w:right="43"/>
                  </w:pPr>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2D30F2E1" w14:textId="77777777" w:rsidR="00A23B3E" w:rsidRDefault="00A23B3E" w:rsidP="0029453A">
                  <w:pPr>
                    <w:ind w:right="43"/>
                  </w:pPr>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49E2774E" w14:textId="77777777" w:rsidR="00A23B3E" w:rsidRDefault="00A23B3E" w:rsidP="0029453A">
                  <w:pPr>
                    <w:ind w:right="43"/>
                  </w:pPr>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1007D5D0" w14:textId="77777777" w:rsidR="00A23B3E" w:rsidRDefault="00A23B3E" w:rsidP="0029453A">
                  <w:pPr>
                    <w:ind w:right="43"/>
                  </w:pPr>
                  <w:r>
                    <w:rPr>
                      <w:rFonts w:ascii="Arial" w:hAnsi="Arial" w:cs="Arial"/>
                      <w:sz w:val="15"/>
                      <w:szCs w:val="15"/>
                    </w:rPr>
                    <w:t>destinatari</w:t>
                  </w:r>
                </w:p>
              </w:tc>
            </w:tr>
            <w:tr w:rsidR="00A23B3E" w14:paraId="15297BEF"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72369EF" w14:textId="77777777" w:rsidR="00A23B3E" w:rsidRDefault="00A23B3E" w:rsidP="0029453A">
                  <w:pPr>
                    <w:ind w:right="43"/>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4A3CA7F" w14:textId="77777777" w:rsidR="00A23B3E" w:rsidRDefault="00A23B3E" w:rsidP="0029453A">
                  <w:pPr>
                    <w:ind w:right="43"/>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0A9C275B" w14:textId="77777777" w:rsidR="00A23B3E" w:rsidRDefault="00A23B3E" w:rsidP="0029453A">
                  <w:pPr>
                    <w:ind w:right="43"/>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239E90E6" w14:textId="77777777" w:rsidR="00A23B3E" w:rsidRDefault="00A23B3E" w:rsidP="0029453A">
                  <w:pPr>
                    <w:ind w:right="43"/>
                    <w:rPr>
                      <w:rFonts w:ascii="Arial" w:hAnsi="Arial" w:cs="Arial"/>
                      <w:sz w:val="15"/>
                      <w:szCs w:val="15"/>
                    </w:rPr>
                  </w:pPr>
                </w:p>
              </w:tc>
            </w:tr>
          </w:tbl>
          <w:p w14:paraId="73843206" w14:textId="77777777" w:rsidR="00A23B3E" w:rsidRDefault="00A23B3E" w:rsidP="0029453A">
            <w:pPr>
              <w:ind w:right="43"/>
              <w:rPr>
                <w:rFonts w:ascii="Arial" w:hAnsi="Arial" w:cs="Arial"/>
                <w:sz w:val="15"/>
                <w:szCs w:val="15"/>
              </w:rPr>
            </w:pPr>
          </w:p>
        </w:tc>
      </w:tr>
      <w:tr w:rsidR="00A23B3E" w14:paraId="0443DE1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46A544" w14:textId="77777777" w:rsidR="00A23B3E" w:rsidRDefault="00A23B3E" w:rsidP="0029453A">
            <w:pPr>
              <w:ind w:left="426" w:right="43"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14:paraId="0C3EF088" w14:textId="77777777" w:rsidR="00A23B3E" w:rsidRDefault="00A23B3E" w:rsidP="0029453A">
            <w:pPr>
              <w:ind w:left="426" w:right="43"/>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9E482D" w14:textId="77777777" w:rsidR="00A23B3E" w:rsidRDefault="00A23B3E" w:rsidP="0029453A">
            <w:pPr>
              <w:ind w:right="43"/>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14:paraId="25267D7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ABAF82" w14:textId="77777777" w:rsidR="00A23B3E" w:rsidRDefault="00A23B3E" w:rsidP="0029453A">
            <w:pPr>
              <w:ind w:left="426" w:right="43"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78ECEF" w14:textId="77777777" w:rsidR="00A23B3E" w:rsidRDefault="00A23B3E" w:rsidP="0029453A">
            <w:pPr>
              <w:ind w:right="43"/>
            </w:pPr>
            <w:r>
              <w:rPr>
                <w:rFonts w:ascii="Arial" w:hAnsi="Arial" w:cs="Arial"/>
                <w:sz w:val="15"/>
                <w:szCs w:val="15"/>
              </w:rPr>
              <w:t>[……….…]</w:t>
            </w:r>
          </w:p>
        </w:tc>
      </w:tr>
      <w:tr w:rsidR="00A23B3E" w14:paraId="10DF4A9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A7321D" w14:textId="77777777" w:rsidR="00A23B3E" w:rsidRDefault="00A23B3E" w:rsidP="0029453A">
            <w:pPr>
              <w:ind w:left="426" w:right="43"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3A691D" w14:textId="77777777" w:rsidR="00A23B3E" w:rsidRDefault="00A23B3E" w:rsidP="0029453A">
            <w:pPr>
              <w:ind w:right="43"/>
            </w:pPr>
            <w:r>
              <w:rPr>
                <w:rFonts w:ascii="Arial" w:hAnsi="Arial" w:cs="Arial"/>
                <w:sz w:val="15"/>
                <w:szCs w:val="15"/>
              </w:rPr>
              <w:t>[……….…]</w:t>
            </w:r>
          </w:p>
        </w:tc>
      </w:tr>
      <w:tr w:rsidR="00A23B3E" w14:paraId="14C3564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3C45A9" w14:textId="77777777" w:rsidR="00A23B3E" w:rsidRDefault="00A23B3E" w:rsidP="0029453A">
            <w:pPr>
              <w:ind w:left="426" w:right="43"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60494BF2" w14:textId="77777777" w:rsidR="00A23B3E" w:rsidRDefault="00A23B3E" w:rsidP="0029453A">
            <w:pPr>
              <w:ind w:left="426" w:right="43"/>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F35DCD" w14:textId="77777777" w:rsidR="00A23B3E" w:rsidRDefault="00A23B3E" w:rsidP="0029453A">
            <w:pPr>
              <w:ind w:right="43"/>
              <w:rPr>
                <w:rFonts w:ascii="Arial" w:hAnsi="Arial" w:cs="Arial"/>
                <w:sz w:val="15"/>
                <w:szCs w:val="15"/>
              </w:rPr>
            </w:pPr>
            <w:r>
              <w:rPr>
                <w:rFonts w:ascii="Arial" w:hAnsi="Arial" w:cs="Arial"/>
                <w:sz w:val="15"/>
                <w:szCs w:val="15"/>
              </w:rPr>
              <w:br/>
            </w:r>
            <w:r>
              <w:rPr>
                <w:rFonts w:ascii="Arial" w:hAnsi="Arial" w:cs="Arial"/>
                <w:sz w:val="15"/>
                <w:szCs w:val="15"/>
              </w:rPr>
              <w:br/>
            </w:r>
          </w:p>
          <w:p w14:paraId="716267F9" w14:textId="77777777" w:rsidR="00A23B3E" w:rsidRDefault="00A23B3E" w:rsidP="0029453A">
            <w:pPr>
              <w:ind w:right="43"/>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14:paraId="673BA7E0" w14:textId="77777777" w:rsidR="00350D7E" w:rsidRDefault="00350D7E" w:rsidP="0029453A">
            <w:pPr>
              <w:ind w:right="43"/>
              <w:rPr>
                <w:rFonts w:ascii="Arial" w:hAnsi="Arial" w:cs="Arial"/>
                <w:sz w:val="15"/>
                <w:szCs w:val="15"/>
              </w:rPr>
            </w:pPr>
          </w:p>
          <w:p w14:paraId="76A43648" w14:textId="77777777" w:rsidR="00350D7E" w:rsidRDefault="00350D7E" w:rsidP="0029453A">
            <w:pPr>
              <w:ind w:right="43"/>
            </w:pPr>
          </w:p>
        </w:tc>
      </w:tr>
      <w:tr w:rsidR="00A23B3E" w14:paraId="6FA40AD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D2A26A" w14:textId="77777777" w:rsidR="00A23B3E" w:rsidRDefault="00A23B3E" w:rsidP="0029453A">
            <w:pPr>
              <w:ind w:left="426" w:right="43"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3FAD7933" w14:textId="77777777" w:rsidR="00A23B3E" w:rsidRDefault="00A23B3E" w:rsidP="0029453A">
            <w:pPr>
              <w:ind w:right="43"/>
              <w:rPr>
                <w:rFonts w:ascii="Arial" w:hAnsi="Arial" w:cs="Arial"/>
                <w:b/>
                <w:i/>
                <w:sz w:val="15"/>
                <w:szCs w:val="15"/>
              </w:rPr>
            </w:pPr>
            <w:r>
              <w:rPr>
                <w:rFonts w:ascii="Arial" w:hAnsi="Arial" w:cs="Arial"/>
                <w:sz w:val="15"/>
                <w:szCs w:val="15"/>
              </w:rPr>
              <w:lastRenderedPageBreak/>
              <w:t>a)       lo stesso prestatore di servizi o imprenditore,</w:t>
            </w:r>
          </w:p>
          <w:p w14:paraId="7D0F784F" w14:textId="77777777" w:rsidR="00A23B3E" w:rsidRDefault="00A23B3E" w:rsidP="0029453A">
            <w:pPr>
              <w:ind w:left="426" w:right="43"/>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55876649" w14:textId="77777777" w:rsidR="00A23B3E" w:rsidRDefault="00A23B3E" w:rsidP="0029453A">
            <w:pPr>
              <w:ind w:left="426" w:right="43"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6BD476" w14:textId="77777777" w:rsidR="00A23B3E" w:rsidRDefault="00A23B3E" w:rsidP="0029453A">
            <w:pPr>
              <w:ind w:right="43"/>
              <w:rPr>
                <w:rFonts w:ascii="Arial" w:hAnsi="Arial" w:cs="Arial"/>
                <w:sz w:val="15"/>
                <w:szCs w:val="15"/>
              </w:rPr>
            </w:pPr>
            <w:r>
              <w:rPr>
                <w:rFonts w:ascii="Arial" w:hAnsi="Arial" w:cs="Arial"/>
                <w:sz w:val="15"/>
                <w:szCs w:val="15"/>
              </w:rPr>
              <w:lastRenderedPageBreak/>
              <w:br/>
            </w:r>
          </w:p>
          <w:p w14:paraId="31C299D2" w14:textId="77777777" w:rsidR="00A23B3E" w:rsidRDefault="00A23B3E" w:rsidP="0029453A">
            <w:pPr>
              <w:ind w:right="43"/>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14:paraId="1193D6CC" w14:textId="77777777" w:rsidR="00A23B3E" w:rsidRDefault="00A23B3E" w:rsidP="0029453A">
            <w:pPr>
              <w:ind w:right="43"/>
            </w:pPr>
            <w:r>
              <w:rPr>
                <w:rFonts w:ascii="Arial" w:hAnsi="Arial" w:cs="Arial"/>
                <w:sz w:val="15"/>
                <w:szCs w:val="15"/>
              </w:rPr>
              <w:br/>
              <w:t>b) [………..…]</w:t>
            </w:r>
          </w:p>
        </w:tc>
      </w:tr>
      <w:tr w:rsidR="00A23B3E" w14:paraId="63BDC11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4136A0" w14:textId="77777777" w:rsidR="00A23B3E" w:rsidRDefault="00A23B3E" w:rsidP="0029453A">
            <w:pPr>
              <w:ind w:left="426" w:right="43"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D93B1D" w14:textId="77777777" w:rsidR="00A23B3E" w:rsidRDefault="00A23B3E" w:rsidP="0029453A">
            <w:pPr>
              <w:ind w:right="43"/>
            </w:pPr>
            <w:r>
              <w:rPr>
                <w:rFonts w:ascii="Arial" w:hAnsi="Arial" w:cs="Arial"/>
                <w:sz w:val="15"/>
                <w:szCs w:val="15"/>
              </w:rPr>
              <w:t>[…………..…]</w:t>
            </w:r>
          </w:p>
        </w:tc>
      </w:tr>
      <w:tr w:rsidR="00A23B3E" w14:paraId="134065B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A4B1ED" w14:textId="77777777" w:rsidR="00A23B3E" w:rsidRDefault="00A23B3E" w:rsidP="0029453A">
            <w:pPr>
              <w:spacing w:before="0" w:after="0"/>
              <w:ind w:left="426" w:right="43"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4A712B" w14:textId="77777777" w:rsidR="00A23B3E" w:rsidRDefault="00A23B3E" w:rsidP="0029453A">
            <w:pPr>
              <w:spacing w:before="0" w:after="0"/>
              <w:ind w:right="43"/>
              <w:rPr>
                <w:rFonts w:ascii="Arial" w:hAnsi="Arial" w:cs="Arial"/>
                <w:sz w:val="15"/>
                <w:szCs w:val="15"/>
              </w:rPr>
            </w:pPr>
            <w:r>
              <w:rPr>
                <w:rFonts w:ascii="Arial" w:hAnsi="Arial" w:cs="Arial"/>
                <w:sz w:val="15"/>
                <w:szCs w:val="15"/>
              </w:rPr>
              <w:t>Anno, organico medio annuo:</w:t>
            </w:r>
          </w:p>
          <w:p w14:paraId="10E44E93" w14:textId="77777777" w:rsidR="00A23B3E" w:rsidRDefault="00A23B3E" w:rsidP="0029453A">
            <w:pPr>
              <w:spacing w:before="0" w:after="0"/>
              <w:ind w:right="43"/>
              <w:rPr>
                <w:rFonts w:ascii="Arial" w:hAnsi="Arial" w:cs="Arial"/>
                <w:sz w:val="15"/>
                <w:szCs w:val="15"/>
              </w:rPr>
            </w:pPr>
            <w:r>
              <w:rPr>
                <w:rFonts w:ascii="Arial" w:hAnsi="Arial" w:cs="Arial"/>
                <w:sz w:val="15"/>
                <w:szCs w:val="15"/>
              </w:rPr>
              <w:t>[…………],[……..…],</w:t>
            </w:r>
          </w:p>
          <w:p w14:paraId="21A7151D" w14:textId="77777777" w:rsidR="00A23B3E" w:rsidRDefault="00A23B3E" w:rsidP="0029453A">
            <w:pPr>
              <w:spacing w:before="0" w:after="0"/>
              <w:ind w:right="43"/>
              <w:rPr>
                <w:rFonts w:ascii="Arial" w:hAnsi="Arial" w:cs="Arial"/>
                <w:sz w:val="15"/>
                <w:szCs w:val="15"/>
              </w:rPr>
            </w:pPr>
            <w:r>
              <w:rPr>
                <w:rFonts w:ascii="Arial" w:hAnsi="Arial" w:cs="Arial"/>
                <w:sz w:val="15"/>
                <w:szCs w:val="15"/>
              </w:rPr>
              <w:t>[…………],[……..…],</w:t>
            </w:r>
          </w:p>
          <w:p w14:paraId="21E1C21B" w14:textId="77777777" w:rsidR="00A23B3E" w:rsidRDefault="00A23B3E" w:rsidP="0029453A">
            <w:pPr>
              <w:spacing w:before="0" w:after="0"/>
              <w:ind w:right="43"/>
              <w:rPr>
                <w:rFonts w:ascii="Arial" w:hAnsi="Arial" w:cs="Arial"/>
                <w:sz w:val="15"/>
                <w:szCs w:val="15"/>
              </w:rPr>
            </w:pPr>
            <w:r>
              <w:rPr>
                <w:rFonts w:ascii="Arial" w:hAnsi="Arial" w:cs="Arial"/>
                <w:sz w:val="15"/>
                <w:szCs w:val="15"/>
              </w:rPr>
              <w:t>[…………],[……..…],</w:t>
            </w:r>
          </w:p>
          <w:p w14:paraId="6CE0495B" w14:textId="77777777" w:rsidR="00A23B3E" w:rsidRDefault="00A23B3E" w:rsidP="0029453A">
            <w:pPr>
              <w:spacing w:before="0" w:after="0"/>
              <w:ind w:right="43"/>
              <w:rPr>
                <w:rFonts w:ascii="Arial" w:hAnsi="Arial" w:cs="Arial"/>
                <w:sz w:val="15"/>
                <w:szCs w:val="15"/>
              </w:rPr>
            </w:pPr>
            <w:r>
              <w:rPr>
                <w:rFonts w:ascii="Arial" w:hAnsi="Arial" w:cs="Arial"/>
                <w:sz w:val="15"/>
                <w:szCs w:val="15"/>
              </w:rPr>
              <w:t>Anno, numero di dirigenti</w:t>
            </w:r>
          </w:p>
          <w:p w14:paraId="736B0B73" w14:textId="77777777" w:rsidR="00A23B3E" w:rsidRDefault="00A23B3E" w:rsidP="0029453A">
            <w:pPr>
              <w:spacing w:before="0" w:after="0"/>
              <w:ind w:right="43"/>
              <w:rPr>
                <w:rFonts w:ascii="Arial" w:hAnsi="Arial" w:cs="Arial"/>
                <w:sz w:val="15"/>
                <w:szCs w:val="15"/>
              </w:rPr>
            </w:pPr>
            <w:r>
              <w:rPr>
                <w:rFonts w:ascii="Arial" w:hAnsi="Arial" w:cs="Arial"/>
                <w:sz w:val="15"/>
                <w:szCs w:val="15"/>
              </w:rPr>
              <w:t>[…………],[……..…],</w:t>
            </w:r>
          </w:p>
          <w:p w14:paraId="6CA325D9" w14:textId="77777777" w:rsidR="00A23B3E" w:rsidRDefault="00A23B3E" w:rsidP="0029453A">
            <w:pPr>
              <w:spacing w:before="0" w:after="0"/>
              <w:ind w:right="43"/>
              <w:rPr>
                <w:rFonts w:ascii="Arial" w:hAnsi="Arial" w:cs="Arial"/>
                <w:sz w:val="15"/>
                <w:szCs w:val="15"/>
              </w:rPr>
            </w:pPr>
            <w:r>
              <w:rPr>
                <w:rFonts w:ascii="Arial" w:hAnsi="Arial" w:cs="Arial"/>
                <w:sz w:val="15"/>
                <w:szCs w:val="15"/>
              </w:rPr>
              <w:t>[…………],[……..…],</w:t>
            </w:r>
          </w:p>
          <w:p w14:paraId="49EFE566" w14:textId="77777777" w:rsidR="00A23B3E" w:rsidRDefault="00A23B3E" w:rsidP="0029453A">
            <w:pPr>
              <w:spacing w:before="0" w:after="0"/>
              <w:ind w:right="43"/>
            </w:pPr>
            <w:r>
              <w:rPr>
                <w:rFonts w:ascii="Arial" w:hAnsi="Arial" w:cs="Arial"/>
                <w:sz w:val="15"/>
                <w:szCs w:val="15"/>
              </w:rPr>
              <w:t>[…………],[……..…]</w:t>
            </w:r>
          </w:p>
        </w:tc>
      </w:tr>
      <w:tr w:rsidR="00A23B3E" w14:paraId="6AAB575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8B6B16" w14:textId="77777777" w:rsidR="00A23B3E" w:rsidRDefault="00A23B3E" w:rsidP="0029453A">
            <w:pPr>
              <w:ind w:left="426" w:right="43"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97EEA8" w14:textId="77777777" w:rsidR="00A23B3E" w:rsidRDefault="00A23B3E" w:rsidP="0029453A">
            <w:pPr>
              <w:ind w:right="43"/>
            </w:pPr>
            <w:r>
              <w:rPr>
                <w:rFonts w:ascii="Arial" w:hAnsi="Arial" w:cs="Arial"/>
                <w:sz w:val="15"/>
                <w:szCs w:val="15"/>
              </w:rPr>
              <w:t>[…………]</w:t>
            </w:r>
          </w:p>
        </w:tc>
      </w:tr>
      <w:tr w:rsidR="00A23B3E" w14:paraId="5088EE5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42297A" w14:textId="77777777" w:rsidR="00A23B3E" w:rsidRDefault="00A23B3E" w:rsidP="0029453A">
            <w:pPr>
              <w:ind w:left="426" w:right="43"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3DFFBD" w14:textId="77777777" w:rsidR="00A23B3E" w:rsidRDefault="00A23B3E" w:rsidP="0029453A">
            <w:pPr>
              <w:ind w:right="43"/>
            </w:pPr>
            <w:r>
              <w:rPr>
                <w:rFonts w:ascii="Arial" w:hAnsi="Arial" w:cs="Arial"/>
                <w:sz w:val="15"/>
                <w:szCs w:val="15"/>
              </w:rPr>
              <w:t>[…………]</w:t>
            </w:r>
          </w:p>
        </w:tc>
      </w:tr>
      <w:tr w:rsidR="00A23B3E" w14:paraId="6E0D186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2D7DE4" w14:textId="77777777" w:rsidR="00A23B3E" w:rsidRDefault="00A23B3E" w:rsidP="0029453A">
            <w:pPr>
              <w:shd w:val="clear" w:color="auto" w:fill="FFFFFF"/>
              <w:ind w:right="43"/>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5C436353" w14:textId="77777777" w:rsidR="00A23B3E" w:rsidRDefault="00A23B3E" w:rsidP="0029453A">
            <w:pPr>
              <w:ind w:left="426" w:right="43"/>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20465CA4" w14:textId="77777777" w:rsidR="00A23B3E" w:rsidRDefault="00A23B3E" w:rsidP="0029453A">
            <w:pPr>
              <w:ind w:left="426" w:right="43"/>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465CD239" w14:textId="77777777" w:rsidR="00A23B3E" w:rsidRDefault="00A23B3E" w:rsidP="0029453A">
            <w:pPr>
              <w:ind w:right="43"/>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F9BBF5" w14:textId="77777777" w:rsidR="00A23B3E" w:rsidRDefault="00A23B3E" w:rsidP="0029453A">
            <w:pPr>
              <w:ind w:right="43"/>
              <w:rPr>
                <w:rFonts w:ascii="Arial" w:hAnsi="Arial" w:cs="Arial"/>
                <w:sz w:val="15"/>
                <w:szCs w:val="15"/>
              </w:rPr>
            </w:pPr>
          </w:p>
          <w:p w14:paraId="14AC8B63" w14:textId="77777777" w:rsidR="00A23B3E" w:rsidRDefault="00A23B3E" w:rsidP="0029453A">
            <w:pPr>
              <w:ind w:right="43"/>
              <w:rPr>
                <w:rFonts w:ascii="Arial" w:hAnsi="Arial" w:cs="Arial"/>
                <w:sz w:val="15"/>
                <w:szCs w:val="15"/>
              </w:rPr>
            </w:pPr>
          </w:p>
          <w:p w14:paraId="3A6BFF4D" w14:textId="77777777" w:rsidR="00A23B3E" w:rsidRDefault="00A23B3E" w:rsidP="0029453A">
            <w:pPr>
              <w:ind w:right="43"/>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14:paraId="5C2DF880" w14:textId="77777777" w:rsidR="00A23B3E" w:rsidRDefault="00A23B3E" w:rsidP="0029453A">
            <w:pPr>
              <w:ind w:right="43"/>
              <w:rPr>
                <w:rFonts w:ascii="Arial" w:hAnsi="Arial" w:cs="Arial"/>
                <w:sz w:val="15"/>
                <w:szCs w:val="15"/>
              </w:rPr>
            </w:pPr>
          </w:p>
          <w:p w14:paraId="6AA323EF" w14:textId="77777777" w:rsidR="00A23B3E" w:rsidRDefault="00A23B3E" w:rsidP="0029453A">
            <w:pPr>
              <w:ind w:right="43"/>
              <w:rPr>
                <w:rFonts w:ascii="Arial" w:hAnsi="Arial" w:cs="Arial"/>
                <w:sz w:val="15"/>
                <w:szCs w:val="15"/>
              </w:rPr>
            </w:pPr>
          </w:p>
          <w:p w14:paraId="0FA67513" w14:textId="77777777" w:rsidR="00A23B3E" w:rsidRDefault="00A23B3E" w:rsidP="0029453A">
            <w:pPr>
              <w:ind w:right="43"/>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14:paraId="7FE606EE" w14:textId="77777777" w:rsidR="00A23B3E" w:rsidRDefault="00A23B3E" w:rsidP="0029453A">
            <w:pPr>
              <w:ind w:right="43"/>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6A4DF08" w14:textId="77777777" w:rsidR="00A23B3E" w:rsidRDefault="00A23B3E" w:rsidP="0029453A">
            <w:pPr>
              <w:ind w:right="43"/>
            </w:pPr>
            <w:r>
              <w:rPr>
                <w:rFonts w:ascii="Arial" w:hAnsi="Arial" w:cs="Arial"/>
                <w:sz w:val="15"/>
                <w:szCs w:val="15"/>
              </w:rPr>
              <w:t>[……….…][……….…][…………]</w:t>
            </w:r>
          </w:p>
        </w:tc>
      </w:tr>
      <w:tr w:rsidR="00A23B3E" w14:paraId="2440794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6F5510" w14:textId="77777777" w:rsidR="00A23B3E" w:rsidRDefault="00A23B3E" w:rsidP="0029453A">
            <w:pPr>
              <w:spacing w:before="0" w:after="0"/>
              <w:ind w:left="426" w:right="43"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551EE84E" w14:textId="77777777" w:rsidR="00A23B3E" w:rsidRDefault="00A23B3E" w:rsidP="0029453A">
            <w:pPr>
              <w:spacing w:before="0" w:after="0"/>
              <w:ind w:left="426" w:right="43"/>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1DC2D998" w14:textId="77777777" w:rsidR="00A23B3E" w:rsidRDefault="00A23B3E" w:rsidP="0029453A">
            <w:pPr>
              <w:spacing w:before="0" w:after="0"/>
              <w:ind w:left="426" w:right="43"/>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57226D37" w14:textId="77777777" w:rsidR="00A23B3E" w:rsidRDefault="00A23B3E" w:rsidP="0029453A">
            <w:pPr>
              <w:spacing w:before="0" w:after="0"/>
              <w:ind w:right="43"/>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C4BE61" w14:textId="77777777" w:rsidR="00A23B3E" w:rsidRDefault="00A23B3E" w:rsidP="0029453A">
            <w:pPr>
              <w:spacing w:before="0" w:after="0"/>
              <w:ind w:right="43"/>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3CC8828E" w14:textId="77777777" w:rsidR="00A23B3E" w:rsidRDefault="00A23B3E" w:rsidP="0029453A">
            <w:pPr>
              <w:spacing w:before="0" w:after="0"/>
              <w:ind w:right="43"/>
              <w:rPr>
                <w:rFonts w:ascii="Arial" w:hAnsi="Arial" w:cs="Arial"/>
                <w:sz w:val="15"/>
                <w:szCs w:val="15"/>
              </w:rPr>
            </w:pPr>
          </w:p>
          <w:p w14:paraId="734549F7" w14:textId="77777777" w:rsidR="00A23B3E" w:rsidRDefault="00A23B3E" w:rsidP="0029453A">
            <w:pPr>
              <w:spacing w:before="0" w:after="0"/>
              <w:ind w:right="43"/>
              <w:rPr>
                <w:rFonts w:ascii="Arial" w:hAnsi="Arial" w:cs="Arial"/>
                <w:sz w:val="15"/>
                <w:szCs w:val="15"/>
              </w:rPr>
            </w:pPr>
          </w:p>
          <w:p w14:paraId="44337467" w14:textId="77777777" w:rsidR="00A23B3E" w:rsidRDefault="00A23B3E" w:rsidP="0029453A">
            <w:pPr>
              <w:spacing w:before="0" w:after="0"/>
              <w:ind w:right="43"/>
              <w:rPr>
                <w:rFonts w:ascii="Arial" w:hAnsi="Arial" w:cs="Arial"/>
                <w:sz w:val="15"/>
                <w:szCs w:val="15"/>
              </w:rPr>
            </w:pPr>
            <w:r>
              <w:rPr>
                <w:rFonts w:ascii="Arial" w:hAnsi="Arial" w:cs="Arial"/>
                <w:sz w:val="15"/>
                <w:szCs w:val="15"/>
              </w:rPr>
              <w:t>[…………….…]</w:t>
            </w:r>
            <w:r>
              <w:rPr>
                <w:rFonts w:ascii="Arial" w:hAnsi="Arial" w:cs="Arial"/>
                <w:sz w:val="15"/>
                <w:szCs w:val="15"/>
              </w:rPr>
              <w:br/>
            </w:r>
          </w:p>
          <w:p w14:paraId="05056E03" w14:textId="77777777" w:rsidR="00A23B3E" w:rsidRDefault="00A23B3E" w:rsidP="0029453A">
            <w:pPr>
              <w:spacing w:before="0" w:after="0"/>
              <w:ind w:right="43"/>
              <w:rPr>
                <w:rFonts w:ascii="Arial" w:hAnsi="Arial" w:cs="Arial"/>
                <w:sz w:val="15"/>
                <w:szCs w:val="15"/>
              </w:rPr>
            </w:pPr>
          </w:p>
          <w:p w14:paraId="3C5A0D5B" w14:textId="77777777" w:rsidR="00A23B3E" w:rsidRDefault="00A23B3E" w:rsidP="0029453A">
            <w:pPr>
              <w:spacing w:before="0" w:after="0"/>
              <w:ind w:right="43"/>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65BF3299" w14:textId="77777777" w:rsidR="00A23B3E" w:rsidRDefault="00A23B3E" w:rsidP="0029453A">
            <w:pPr>
              <w:spacing w:before="0" w:after="0"/>
              <w:ind w:right="43"/>
              <w:rPr>
                <w:rFonts w:ascii="Arial" w:hAnsi="Arial" w:cs="Arial"/>
                <w:sz w:val="15"/>
                <w:szCs w:val="15"/>
              </w:rPr>
            </w:pPr>
            <w:r>
              <w:rPr>
                <w:rFonts w:ascii="Arial" w:hAnsi="Arial" w:cs="Arial"/>
                <w:sz w:val="15"/>
                <w:szCs w:val="15"/>
              </w:rPr>
              <w:t>[………..…][………….…][………….…]</w:t>
            </w:r>
          </w:p>
          <w:p w14:paraId="73050FEA" w14:textId="77777777" w:rsidR="002E43BE" w:rsidRDefault="002E43BE" w:rsidP="0029453A">
            <w:pPr>
              <w:spacing w:before="0" w:after="0"/>
              <w:ind w:right="43"/>
            </w:pPr>
          </w:p>
        </w:tc>
      </w:tr>
      <w:tr w:rsidR="00A23B3E" w:rsidRPr="003A443E" w14:paraId="1D30B22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79303F" w14:textId="77777777" w:rsidR="00A23B3E" w:rsidRPr="003A443E" w:rsidRDefault="00A23B3E" w:rsidP="0029453A">
            <w:pPr>
              <w:pStyle w:val="Paragrafoelenco1"/>
              <w:ind w:left="20" w:right="43"/>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3C3CB51B" w14:textId="77777777" w:rsidR="00A23B3E" w:rsidRPr="003A443E" w:rsidRDefault="00A23B3E" w:rsidP="0029453A">
            <w:pPr>
              <w:ind w:right="43"/>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FCACF0" w14:textId="77777777" w:rsidR="00A23B3E" w:rsidRPr="003A443E" w:rsidRDefault="00A23B3E" w:rsidP="0029453A">
            <w:pPr>
              <w:ind w:right="43"/>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14:paraId="1B83751E" w14:textId="77777777" w:rsidR="00A23B3E" w:rsidRPr="003A443E" w:rsidRDefault="00A23B3E" w:rsidP="0029453A">
            <w:pPr>
              <w:ind w:right="43"/>
              <w:rPr>
                <w:color w:val="000000"/>
              </w:rPr>
            </w:pPr>
            <w:r w:rsidRPr="003A443E">
              <w:rPr>
                <w:rFonts w:ascii="Arial" w:hAnsi="Arial" w:cs="Arial"/>
                <w:color w:val="000000"/>
                <w:sz w:val="15"/>
                <w:szCs w:val="15"/>
              </w:rPr>
              <w:t>[…………..][……….…][………..…]</w:t>
            </w:r>
          </w:p>
        </w:tc>
      </w:tr>
    </w:tbl>
    <w:p w14:paraId="70303D9D" w14:textId="77777777" w:rsidR="00A23B3E" w:rsidRPr="003A443E" w:rsidRDefault="00A23B3E" w:rsidP="0029453A">
      <w:pPr>
        <w:ind w:right="43"/>
        <w:jc w:val="both"/>
        <w:rPr>
          <w:rFonts w:ascii="Arial" w:hAnsi="Arial" w:cs="Arial"/>
          <w:color w:val="000000"/>
          <w:sz w:val="15"/>
          <w:szCs w:val="15"/>
        </w:rPr>
      </w:pPr>
    </w:p>
    <w:p w14:paraId="05B8A501" w14:textId="77777777" w:rsidR="00A23B3E" w:rsidRPr="003A443E" w:rsidRDefault="00A23B3E" w:rsidP="0029453A">
      <w:pPr>
        <w:pStyle w:val="SectionTitle"/>
        <w:spacing w:before="0" w:after="0"/>
        <w:ind w:right="43"/>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179EB94F" w14:textId="77777777" w:rsidR="00A23B3E" w:rsidRDefault="00A23B3E" w:rsidP="0029453A">
      <w:pPr>
        <w:pBdr>
          <w:top w:val="single" w:sz="4" w:space="1" w:color="00000A"/>
          <w:left w:val="single" w:sz="4" w:space="4" w:color="00000A"/>
          <w:bottom w:val="single" w:sz="4" w:space="1" w:color="00000A"/>
          <w:right w:val="single" w:sz="4" w:space="4" w:color="00000A"/>
        </w:pBdr>
        <w:shd w:val="clear" w:color="auto" w:fill="BFBFBF"/>
        <w:ind w:right="43"/>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A32DA5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37CA0A" w14:textId="77777777" w:rsidR="00A23B3E" w:rsidRDefault="00A23B3E" w:rsidP="0029453A">
            <w:pPr>
              <w:ind w:right="43"/>
            </w:pPr>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4EC044" w14:textId="77777777" w:rsidR="00A23B3E" w:rsidRDefault="00A23B3E" w:rsidP="0029453A">
            <w:pPr>
              <w:ind w:right="43"/>
            </w:pPr>
            <w:r>
              <w:rPr>
                <w:rFonts w:ascii="Arial" w:hAnsi="Arial" w:cs="Arial"/>
                <w:b/>
                <w:w w:val="0"/>
                <w:sz w:val="15"/>
                <w:szCs w:val="15"/>
              </w:rPr>
              <w:t>Risposta:</w:t>
            </w:r>
          </w:p>
        </w:tc>
      </w:tr>
      <w:tr w:rsidR="00A23B3E" w14:paraId="6FAB206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EF8CE2" w14:textId="77777777" w:rsidR="00A23B3E" w:rsidRDefault="00A23B3E" w:rsidP="0029453A">
            <w:pPr>
              <w:ind w:right="43"/>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1FFC79F1" w14:textId="77777777" w:rsidR="00A23B3E" w:rsidRDefault="00A23B3E" w:rsidP="0029453A">
            <w:pPr>
              <w:ind w:right="43"/>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33DEE31A" w14:textId="77777777" w:rsidR="00A23B3E" w:rsidRDefault="00A23B3E" w:rsidP="0029453A">
            <w:pPr>
              <w:ind w:right="43"/>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BB1A0A" w14:textId="77777777" w:rsidR="00A23B3E" w:rsidRDefault="00A23B3E" w:rsidP="0029453A">
            <w:pPr>
              <w:ind w:right="43"/>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0CE2B0F3" w14:textId="77777777" w:rsidR="00A23B3E" w:rsidRDefault="00A23B3E" w:rsidP="0029453A">
            <w:pPr>
              <w:ind w:right="43"/>
            </w:pPr>
            <w:r>
              <w:rPr>
                <w:rFonts w:ascii="Arial" w:hAnsi="Arial" w:cs="Arial"/>
                <w:sz w:val="15"/>
                <w:szCs w:val="15"/>
              </w:rPr>
              <w:t>[……..…][…………][…………]</w:t>
            </w:r>
          </w:p>
        </w:tc>
      </w:tr>
      <w:tr w:rsidR="00A23B3E" w14:paraId="3DC8EDE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073696" w14:textId="77777777" w:rsidR="00A23B3E" w:rsidRDefault="00A23B3E" w:rsidP="0029453A">
            <w:pPr>
              <w:ind w:right="43"/>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16C5D543" w14:textId="77777777" w:rsidR="00A23B3E" w:rsidRDefault="00A23B3E" w:rsidP="0029453A">
            <w:pPr>
              <w:ind w:right="43"/>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3E932ABB" w14:textId="77777777" w:rsidR="00A23B3E" w:rsidRDefault="00A23B3E" w:rsidP="0029453A">
            <w:pPr>
              <w:ind w:right="43"/>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DB1509" w14:textId="77777777" w:rsidR="00A23B3E" w:rsidRDefault="00A23B3E" w:rsidP="0029453A">
            <w:pPr>
              <w:ind w:right="43"/>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25C2D097" w14:textId="77777777" w:rsidR="00A23B3E" w:rsidRDefault="00A23B3E" w:rsidP="0029453A">
            <w:pPr>
              <w:ind w:right="43"/>
            </w:pPr>
            <w:r>
              <w:rPr>
                <w:rFonts w:ascii="Arial" w:hAnsi="Arial" w:cs="Arial"/>
                <w:sz w:val="15"/>
                <w:szCs w:val="15"/>
              </w:rPr>
              <w:t xml:space="preserve"> […………][……..…][……..…]</w:t>
            </w:r>
          </w:p>
        </w:tc>
      </w:tr>
    </w:tbl>
    <w:p w14:paraId="605C51FF" w14:textId="77777777" w:rsidR="00A23B3E" w:rsidRDefault="00A23B3E" w:rsidP="0029453A">
      <w:pPr>
        <w:ind w:right="43"/>
        <w:rPr>
          <w:rFonts w:ascii="Arial" w:hAnsi="Arial" w:cs="Arial"/>
          <w:sz w:val="15"/>
          <w:szCs w:val="15"/>
        </w:rPr>
      </w:pPr>
    </w:p>
    <w:p w14:paraId="50C2869E" w14:textId="77777777" w:rsidR="00A23B3E" w:rsidRPr="00D92A41" w:rsidRDefault="00A23B3E" w:rsidP="0029453A">
      <w:pPr>
        <w:pageBreakBefore/>
        <w:spacing w:before="0"/>
        <w:ind w:right="43"/>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51B33337" w14:textId="77777777" w:rsidR="00A23B3E" w:rsidRDefault="00A23B3E" w:rsidP="0029453A">
      <w:pPr>
        <w:pBdr>
          <w:top w:val="single" w:sz="4" w:space="1" w:color="00000A"/>
          <w:left w:val="single" w:sz="4" w:space="4" w:color="00000A"/>
          <w:bottom w:val="single" w:sz="4" w:space="1" w:color="00000A"/>
          <w:right w:val="single" w:sz="4" w:space="26" w:color="00000A"/>
        </w:pBdr>
        <w:shd w:val="clear" w:color="auto" w:fill="BFBFBF"/>
        <w:ind w:right="43"/>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62C09A52" w14:textId="77777777" w:rsidR="00A23B3E" w:rsidRDefault="00A23B3E" w:rsidP="0029453A">
      <w:pPr>
        <w:pBdr>
          <w:top w:val="single" w:sz="4" w:space="1" w:color="00000A"/>
          <w:left w:val="single" w:sz="4" w:space="4" w:color="00000A"/>
          <w:bottom w:val="single" w:sz="4" w:space="1" w:color="00000A"/>
          <w:right w:val="single" w:sz="4" w:space="26" w:color="00000A"/>
        </w:pBdr>
        <w:shd w:val="clear" w:color="auto" w:fill="BFBFBF"/>
        <w:ind w:right="43"/>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11ED37B9" w14:textId="77777777" w:rsidR="00A23B3E" w:rsidRDefault="00A23B3E" w:rsidP="0029453A">
      <w:pPr>
        <w:ind w:right="43"/>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14:paraId="2509FC01"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7F7851" w14:textId="77777777" w:rsidR="00A23B3E" w:rsidRDefault="00A23B3E" w:rsidP="0029453A">
            <w:pPr>
              <w:ind w:right="43"/>
            </w:pPr>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9379989" w14:textId="77777777" w:rsidR="00A23B3E" w:rsidRDefault="00A23B3E" w:rsidP="0029453A">
            <w:pPr>
              <w:ind w:right="43"/>
            </w:pPr>
            <w:r>
              <w:rPr>
                <w:rFonts w:ascii="Arial" w:hAnsi="Arial" w:cs="Arial"/>
                <w:b/>
                <w:w w:val="0"/>
                <w:sz w:val="15"/>
                <w:szCs w:val="15"/>
              </w:rPr>
              <w:t>Risposta:</w:t>
            </w:r>
          </w:p>
        </w:tc>
      </w:tr>
      <w:tr w:rsidR="00A23B3E" w14:paraId="5D49EE68"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158709" w14:textId="77777777" w:rsidR="00A23B3E" w:rsidRDefault="00A23B3E" w:rsidP="0029453A">
            <w:pPr>
              <w:ind w:right="43"/>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14:paraId="53EA217C" w14:textId="77777777" w:rsidR="00A23B3E" w:rsidRDefault="00A23B3E" w:rsidP="0029453A">
            <w:pPr>
              <w:ind w:right="43"/>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58137B3F" w14:textId="77777777" w:rsidR="00A23B3E" w:rsidRDefault="00A23B3E" w:rsidP="0029453A">
            <w:pPr>
              <w:ind w:right="43"/>
            </w:pPr>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7E6BFA9F" w14:textId="77777777" w:rsidR="00A23B3E" w:rsidRDefault="00A23B3E" w:rsidP="0029453A">
            <w:pPr>
              <w:ind w:right="43"/>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0F7AA4B2" w14:textId="77777777" w:rsidR="00A23B3E" w:rsidRDefault="00A23B3E" w:rsidP="0029453A">
            <w:pPr>
              <w:ind w:right="43"/>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6F0CE8C0" w14:textId="77777777" w:rsidR="00A23B3E" w:rsidRDefault="00A23B3E" w:rsidP="0029453A">
            <w:pPr>
              <w:ind w:right="43"/>
            </w:pPr>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14:paraId="784BF1E8" w14:textId="77777777" w:rsidR="00A23B3E" w:rsidRDefault="00A23B3E" w:rsidP="0029453A">
      <w:pPr>
        <w:pStyle w:val="ChapterTitle"/>
        <w:ind w:right="43"/>
        <w:jc w:val="both"/>
        <w:rPr>
          <w:rFonts w:ascii="Arial" w:hAnsi="Arial" w:cs="Arial"/>
          <w:sz w:val="15"/>
          <w:szCs w:val="15"/>
        </w:rPr>
      </w:pPr>
    </w:p>
    <w:p w14:paraId="148C413A" w14:textId="77777777" w:rsidR="00A23B3E" w:rsidRDefault="00A23B3E" w:rsidP="0029453A">
      <w:pPr>
        <w:pStyle w:val="ChapterTitle"/>
        <w:ind w:right="43"/>
        <w:rPr>
          <w:rFonts w:ascii="Arial" w:hAnsi="Arial" w:cs="Arial"/>
          <w:i/>
          <w:sz w:val="15"/>
          <w:szCs w:val="15"/>
        </w:rPr>
      </w:pPr>
      <w:r>
        <w:rPr>
          <w:sz w:val="19"/>
          <w:szCs w:val="19"/>
        </w:rPr>
        <w:t>Parte VI: Dichiarazioni finali</w:t>
      </w:r>
    </w:p>
    <w:p w14:paraId="63AF0FEE" w14:textId="77777777" w:rsidR="00A23B3E" w:rsidRPr="003A443E" w:rsidRDefault="00A23B3E" w:rsidP="0029453A">
      <w:pPr>
        <w:ind w:right="43"/>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4E0310B3" w14:textId="77777777" w:rsidR="00A23B3E" w:rsidRPr="000953DC" w:rsidRDefault="00A23B3E" w:rsidP="0029453A">
      <w:pPr>
        <w:ind w:right="43"/>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66A48ACD" w14:textId="77777777" w:rsidR="00A23B3E" w:rsidRPr="000953DC" w:rsidRDefault="00A23B3E" w:rsidP="0029453A">
      <w:pPr>
        <w:ind w:right="43"/>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14:paraId="516DCA44" w14:textId="77777777" w:rsidR="00A23B3E" w:rsidRPr="000953DC" w:rsidRDefault="00A23B3E" w:rsidP="0029453A">
      <w:pPr>
        <w:ind w:right="43"/>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7BF56CD7" w14:textId="77777777" w:rsidR="00A23B3E" w:rsidRDefault="00A23B3E" w:rsidP="0029453A">
      <w:pPr>
        <w:ind w:right="43"/>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115D61A7" w14:textId="77777777" w:rsidR="00A23B3E" w:rsidRDefault="00A23B3E" w:rsidP="0029453A">
      <w:pPr>
        <w:ind w:right="43"/>
        <w:rPr>
          <w:rFonts w:ascii="Arial" w:hAnsi="Arial" w:cs="Arial"/>
          <w:i/>
          <w:sz w:val="15"/>
          <w:szCs w:val="15"/>
        </w:rPr>
      </w:pPr>
      <w:r>
        <w:rPr>
          <w:rFonts w:ascii="Arial" w:hAnsi="Arial" w:cs="Arial"/>
          <w:i/>
          <w:sz w:val="15"/>
          <w:szCs w:val="15"/>
        </w:rPr>
        <w:t xml:space="preserve"> </w:t>
      </w:r>
    </w:p>
    <w:p w14:paraId="46780CB9" w14:textId="77777777" w:rsidR="00A23B3E" w:rsidRPr="00BF74E1" w:rsidRDefault="00A23B3E" w:rsidP="0029453A">
      <w:pPr>
        <w:ind w:right="43"/>
        <w:rPr>
          <w:rFonts w:ascii="Arial" w:hAnsi="Arial" w:cs="Arial"/>
          <w:i/>
          <w:sz w:val="14"/>
          <w:szCs w:val="14"/>
        </w:rPr>
      </w:pPr>
    </w:p>
    <w:p w14:paraId="068CF2DF" w14:textId="77777777" w:rsidR="00A23B3E" w:rsidRPr="00BF74E1" w:rsidRDefault="00A23B3E" w:rsidP="0029453A">
      <w:pPr>
        <w:ind w:right="43"/>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14:paraId="684E0A6F" w14:textId="77777777" w:rsidR="00A23B3E" w:rsidRDefault="00A23B3E" w:rsidP="0029453A">
      <w:pPr>
        <w:pStyle w:val="Titrearticle"/>
        <w:ind w:right="43"/>
        <w:jc w:val="both"/>
        <w:rPr>
          <w:rFonts w:ascii="Arial" w:hAnsi="Arial" w:cs="Arial"/>
          <w:sz w:val="15"/>
          <w:szCs w:val="15"/>
        </w:rPr>
      </w:pPr>
    </w:p>
    <w:p w14:paraId="14F331B9" w14:textId="77777777" w:rsidR="000A7B33" w:rsidRDefault="000A7B33" w:rsidP="0029453A">
      <w:pPr>
        <w:ind w:right="43"/>
      </w:pPr>
      <w:bookmarkStart w:id="3" w:name="_DV_C939"/>
      <w:bookmarkEnd w:id="3"/>
    </w:p>
    <w:p w14:paraId="50C7412D" w14:textId="77777777" w:rsidR="00F064D3" w:rsidRDefault="00F064D3" w:rsidP="0029453A">
      <w:pPr>
        <w:ind w:right="43"/>
      </w:pPr>
    </w:p>
    <w:sectPr w:rsidR="00F064D3" w:rsidSect="005309A4">
      <w:headerReference w:type="default" r:id="rId18"/>
      <w:footerReference w:type="default" r:id="rId19"/>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47613" w14:textId="77777777" w:rsidR="00405E12" w:rsidRDefault="00405E12">
      <w:pPr>
        <w:spacing w:before="0" w:after="0"/>
      </w:pPr>
      <w:r>
        <w:separator/>
      </w:r>
    </w:p>
  </w:endnote>
  <w:endnote w:type="continuationSeparator" w:id="0">
    <w:p w14:paraId="204646AB" w14:textId="77777777" w:rsidR="00405E12" w:rsidRDefault="00405E1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128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45649" w14:textId="77777777"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0576F3">
      <w:rPr>
        <w:rFonts w:ascii="Calibri" w:hAnsi="Calibri"/>
        <w:noProof/>
        <w:sz w:val="20"/>
        <w:szCs w:val="20"/>
      </w:rPr>
      <w:t>1</w:t>
    </w:r>
    <w:r w:rsidRPr="00D509A5">
      <w:rPr>
        <w:rFonts w:ascii="Calibri" w:hAnsi="Calibri"/>
        <w:sz w:val="20"/>
        <w:szCs w:val="20"/>
      </w:rPr>
      <w:fldChar w:fldCharType="end"/>
    </w:r>
  </w:p>
  <w:p w14:paraId="069F0524" w14:textId="77777777"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E684C" w14:textId="77777777" w:rsidR="00405E12" w:rsidRDefault="00405E12">
      <w:pPr>
        <w:spacing w:before="0" w:after="0"/>
      </w:pPr>
      <w:r>
        <w:separator/>
      </w:r>
    </w:p>
  </w:footnote>
  <w:footnote w:type="continuationSeparator" w:id="0">
    <w:p w14:paraId="600D02A9" w14:textId="77777777" w:rsidR="00405E12" w:rsidRDefault="00405E12">
      <w:pPr>
        <w:spacing w:before="0" w:after="0"/>
      </w:pPr>
      <w:r>
        <w:continuationSeparator/>
      </w:r>
    </w:p>
  </w:footnote>
  <w:footnote w:id="1">
    <w:p w14:paraId="5BD2CCAD" w14:textId="77777777"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4102F904" w14:textId="77777777"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2A17E512" w14:textId="77777777"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71BBBC7A" w14:textId="77777777"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4A3A8576"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421EE47F" w14:textId="77777777"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3630B3CE" w14:textId="77777777"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056EAD3F" w14:textId="77777777"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01F90156" w14:textId="77777777"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48B5039A" w14:textId="77777777"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63581019"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446E882B"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5F6AA17A" w14:textId="77777777"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18C1A694" w14:textId="77777777"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58204CC3"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6A2DBC3D"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779B6379"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1F4407B4"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0FE849DA" w14:textId="77777777"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5D65F248" w14:textId="77777777"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2B0C95F0"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1CE0F39A" w14:textId="77777777"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7CEE257F" w14:textId="77777777"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57216F13"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38AF0225"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2CF221E8" w14:textId="77777777"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600B7A4D"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335FBE94"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7B1F0F1A" w14:textId="77777777"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71934264" w14:textId="77777777"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3966F089"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3D269B80"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0D284E47"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5E4FA5ED"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309D4E6A"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1DD5FFC4"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35C1D214"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67A514DE"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431E6D0D" w14:textId="77777777"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014A74DA" w14:textId="77777777"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w:t>
      </w:r>
      <w:proofErr w:type="gramStart"/>
      <w:r w:rsidRPr="003E60D1">
        <w:rPr>
          <w:rFonts w:ascii="Arial" w:hAnsi="Arial" w:cs="Arial"/>
          <w:sz w:val="12"/>
          <w:szCs w:val="12"/>
        </w:rPr>
        <w:t>che</w:t>
      </w:r>
      <w:proofErr w:type="gramEnd"/>
      <w:r w:rsidRPr="003E60D1">
        <w:rPr>
          <w:rFonts w:ascii="Arial" w:hAnsi="Arial" w:cs="Arial"/>
          <w:sz w:val="12"/>
          <w:szCs w:val="12"/>
        </w:rPr>
        <w:t xml:space="preserv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20717C9B"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3CC5FCA2"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1279AC48"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60D304A5" w14:textId="77777777"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1A661A84"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DFA5F" w14:textId="77777777" w:rsidR="00C71003" w:rsidRDefault="00C71003" w:rsidP="00C71003">
    <w:pPr>
      <w:pStyle w:val="Intestazione"/>
      <w:pBdr>
        <w:bottom w:val="single" w:sz="4" w:space="1" w:color="auto"/>
      </w:pBdr>
      <w:jc w:val="right"/>
      <w:rPr>
        <w:rFonts w:ascii="Arial" w:hAnsi="Arial" w:cs="Arial"/>
        <w:sz w:val="18"/>
        <w:szCs w:val="18"/>
      </w:rPr>
    </w:pPr>
    <w:r>
      <w:rPr>
        <w:rFonts w:ascii="Arial" w:hAnsi="Arial" w:cs="Arial"/>
        <w:sz w:val="18"/>
        <w:szCs w:val="18"/>
      </w:rPr>
      <w:tab/>
      <w:t>DGUE Allegato II</w:t>
    </w:r>
  </w:p>
  <w:p w14:paraId="64EAE25B" w14:textId="77777777" w:rsidR="00C71003" w:rsidRDefault="00C7100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41103674">
    <w:abstractNumId w:val="0"/>
  </w:num>
  <w:num w:numId="2" w16cid:durableId="1590456714">
    <w:abstractNumId w:val="1"/>
  </w:num>
  <w:num w:numId="3" w16cid:durableId="2120950518">
    <w:abstractNumId w:val="2"/>
  </w:num>
  <w:num w:numId="4" w16cid:durableId="1813786257">
    <w:abstractNumId w:val="3"/>
  </w:num>
  <w:num w:numId="5" w16cid:durableId="879824971">
    <w:abstractNumId w:val="4"/>
  </w:num>
  <w:num w:numId="6" w16cid:durableId="1014114886">
    <w:abstractNumId w:val="5"/>
  </w:num>
  <w:num w:numId="7" w16cid:durableId="90012405">
    <w:abstractNumId w:val="6"/>
  </w:num>
  <w:num w:numId="8" w16cid:durableId="1400324474">
    <w:abstractNumId w:val="7"/>
  </w:num>
  <w:num w:numId="9" w16cid:durableId="688067351">
    <w:abstractNumId w:val="8"/>
  </w:num>
  <w:num w:numId="10" w16cid:durableId="317224395">
    <w:abstractNumId w:val="9"/>
  </w:num>
  <w:num w:numId="11" w16cid:durableId="842428666">
    <w:abstractNumId w:val="10"/>
  </w:num>
  <w:num w:numId="12" w16cid:durableId="1888223711">
    <w:abstractNumId w:val="11"/>
  </w:num>
  <w:num w:numId="13" w16cid:durableId="1740904943">
    <w:abstractNumId w:val="12"/>
  </w:num>
  <w:num w:numId="14" w16cid:durableId="429356306">
    <w:abstractNumId w:val="13"/>
  </w:num>
  <w:num w:numId="15" w16cid:durableId="128866090">
    <w:abstractNumId w:val="14"/>
  </w:num>
  <w:num w:numId="16" w16cid:durableId="96890040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5016F"/>
    <w:rsid w:val="000576F3"/>
    <w:rsid w:val="00076DCA"/>
    <w:rsid w:val="000953DC"/>
    <w:rsid w:val="000A7B33"/>
    <w:rsid w:val="000B5314"/>
    <w:rsid w:val="000E5FBC"/>
    <w:rsid w:val="00121BF6"/>
    <w:rsid w:val="001752F0"/>
    <w:rsid w:val="001D3A2B"/>
    <w:rsid w:val="001D56C2"/>
    <w:rsid w:val="001F35A9"/>
    <w:rsid w:val="00260BFF"/>
    <w:rsid w:val="00270DA2"/>
    <w:rsid w:val="0029453A"/>
    <w:rsid w:val="002A21BC"/>
    <w:rsid w:val="002C169E"/>
    <w:rsid w:val="002D50E9"/>
    <w:rsid w:val="002E43BE"/>
    <w:rsid w:val="00316FAD"/>
    <w:rsid w:val="00350D7E"/>
    <w:rsid w:val="0036728A"/>
    <w:rsid w:val="00384132"/>
    <w:rsid w:val="003876C1"/>
    <w:rsid w:val="003A443E"/>
    <w:rsid w:val="003B3636"/>
    <w:rsid w:val="003B4D26"/>
    <w:rsid w:val="003E60D1"/>
    <w:rsid w:val="003E7810"/>
    <w:rsid w:val="00405E12"/>
    <w:rsid w:val="004234D1"/>
    <w:rsid w:val="00516CEA"/>
    <w:rsid w:val="005309A4"/>
    <w:rsid w:val="0058406C"/>
    <w:rsid w:val="00584FA1"/>
    <w:rsid w:val="005B3B08"/>
    <w:rsid w:val="005C49E6"/>
    <w:rsid w:val="005C514C"/>
    <w:rsid w:val="005E2955"/>
    <w:rsid w:val="00625142"/>
    <w:rsid w:val="00635C8F"/>
    <w:rsid w:val="0064014A"/>
    <w:rsid w:val="006879D2"/>
    <w:rsid w:val="006A5E21"/>
    <w:rsid w:val="006B430C"/>
    <w:rsid w:val="006B4D39"/>
    <w:rsid w:val="006F3D34"/>
    <w:rsid w:val="00766402"/>
    <w:rsid w:val="007B50B2"/>
    <w:rsid w:val="008154AA"/>
    <w:rsid w:val="0089654F"/>
    <w:rsid w:val="008C734C"/>
    <w:rsid w:val="008D02D3"/>
    <w:rsid w:val="008E3A62"/>
    <w:rsid w:val="008F12E6"/>
    <w:rsid w:val="00900583"/>
    <w:rsid w:val="00934658"/>
    <w:rsid w:val="009644B4"/>
    <w:rsid w:val="009E204E"/>
    <w:rsid w:val="00A23B3E"/>
    <w:rsid w:val="00A30CBB"/>
    <w:rsid w:val="00A46950"/>
    <w:rsid w:val="00A5513A"/>
    <w:rsid w:val="00A94EF4"/>
    <w:rsid w:val="00AA2252"/>
    <w:rsid w:val="00AA5F93"/>
    <w:rsid w:val="00AE5CFF"/>
    <w:rsid w:val="00AF30E9"/>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71003"/>
    <w:rsid w:val="00C92169"/>
    <w:rsid w:val="00CA04F3"/>
    <w:rsid w:val="00CC764A"/>
    <w:rsid w:val="00CD2288"/>
    <w:rsid w:val="00CD3E4F"/>
    <w:rsid w:val="00CF449A"/>
    <w:rsid w:val="00D27DB2"/>
    <w:rsid w:val="00D509A5"/>
    <w:rsid w:val="00D64744"/>
    <w:rsid w:val="00D92A41"/>
    <w:rsid w:val="00D93877"/>
    <w:rsid w:val="00DA7329"/>
    <w:rsid w:val="00DE4996"/>
    <w:rsid w:val="00E0264E"/>
    <w:rsid w:val="00E43DF2"/>
    <w:rsid w:val="00E76943"/>
    <w:rsid w:val="00EB216B"/>
    <w:rsid w:val="00EB45DC"/>
    <w:rsid w:val="00F064D3"/>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29DF533"/>
  <w15:chartTrackingRefBased/>
  <w15:docId w15:val="{126056C1-991C-4199-A93B-F21B29D01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1284"/>
      <w:b/>
      <w:bCs/>
      <w:smallCaps/>
      <w:szCs w:val="28"/>
    </w:rPr>
  </w:style>
  <w:style w:type="paragraph" w:styleId="Titolo2">
    <w:name w:val="heading 2"/>
    <w:basedOn w:val="Normale"/>
    <w:qFormat/>
    <w:pPr>
      <w:keepNext/>
      <w:outlineLvl w:val="1"/>
    </w:pPr>
    <w:rPr>
      <w:rFonts w:eastAsia="font1284"/>
      <w:b/>
      <w:bCs/>
      <w:szCs w:val="26"/>
    </w:rPr>
  </w:style>
  <w:style w:type="paragraph" w:styleId="Titolo3">
    <w:name w:val="heading 3"/>
    <w:basedOn w:val="Normale"/>
    <w:qFormat/>
    <w:pPr>
      <w:keepNext/>
      <w:outlineLvl w:val="2"/>
    </w:pPr>
    <w:rPr>
      <w:rFonts w:eastAsia="font1284"/>
      <w:bCs/>
      <w:i/>
    </w:rPr>
  </w:style>
  <w:style w:type="paragraph" w:styleId="Titolo4">
    <w:name w:val="heading 4"/>
    <w:basedOn w:val="Normale"/>
    <w:qFormat/>
    <w:pPr>
      <w:keepNext/>
      <w:outlineLvl w:val="3"/>
    </w:pPr>
    <w:rPr>
      <w:rFonts w:eastAsia="font1284"/>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1284" w:hAnsi="Times New Roman" w:cs="Times New Roman"/>
      <w:b/>
      <w:bCs/>
      <w:smallCaps/>
      <w:sz w:val="24"/>
      <w:szCs w:val="28"/>
      <w:lang w:eastAsia="it-IT" w:bidi="it-IT"/>
    </w:rPr>
  </w:style>
  <w:style w:type="character" w:customStyle="1" w:styleId="Titolo2Carattere">
    <w:name w:val="Titolo 2 Carattere"/>
    <w:rPr>
      <w:rFonts w:ascii="Times New Roman" w:eastAsia="font1284" w:hAnsi="Times New Roman" w:cs="Times New Roman"/>
      <w:b/>
      <w:bCs/>
      <w:sz w:val="24"/>
      <w:szCs w:val="26"/>
      <w:lang w:eastAsia="it-IT" w:bidi="it-IT"/>
    </w:rPr>
  </w:style>
  <w:style w:type="character" w:customStyle="1" w:styleId="Titolo3Carattere">
    <w:name w:val="Titolo 3 Carattere"/>
    <w:rPr>
      <w:rFonts w:ascii="Times New Roman" w:eastAsia="font1284" w:hAnsi="Times New Roman" w:cs="Times New Roman"/>
      <w:bCs/>
      <w:i/>
      <w:sz w:val="24"/>
      <w:lang w:eastAsia="it-IT" w:bidi="it-IT"/>
    </w:rPr>
  </w:style>
  <w:style w:type="character" w:customStyle="1" w:styleId="Titolo4Carattere">
    <w:name w:val="Titolo 4 Carattere"/>
    <w:rPr>
      <w:rFonts w:ascii="Times New Roman" w:eastAsia="font128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A15F7-D139-45B4-8647-978FD0B90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6397</Words>
  <Characters>36463</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42775</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UNFER BRUNO DIOGO</cp:lastModifiedBy>
  <cp:revision>7</cp:revision>
  <cp:lastPrinted>2016-07-15T13:50:00Z</cp:lastPrinted>
  <dcterms:created xsi:type="dcterms:W3CDTF">2023-07-27T10:43:00Z</dcterms:created>
  <dcterms:modified xsi:type="dcterms:W3CDTF">2023-08-01T07:19:00Z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